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ook w:val="01E0" w:firstRow="1" w:lastRow="1" w:firstColumn="1" w:lastColumn="1" w:noHBand="0" w:noVBand="0"/>
      </w:tblPr>
      <w:tblGrid>
        <w:gridCol w:w="5103"/>
        <w:gridCol w:w="4253"/>
      </w:tblGrid>
      <w:tr w:rsidR="00DE7BED" w:rsidRPr="00C561F7" w:rsidTr="00DE7BED">
        <w:trPr>
          <w:trHeight w:val="369"/>
        </w:trPr>
        <w:tc>
          <w:tcPr>
            <w:tcW w:w="5103" w:type="dxa"/>
          </w:tcPr>
          <w:p w:rsidR="00DE7BED" w:rsidRPr="00C561F7" w:rsidRDefault="00DE7BED" w:rsidP="008C363A">
            <w:pPr>
              <w:tabs>
                <w:tab w:val="left" w:pos="4606"/>
              </w:tabs>
              <w:ind w:right="353"/>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УТВЕРЖДЕНО</w:t>
            </w:r>
          </w:p>
        </w:tc>
      </w:tr>
      <w:tr w:rsidR="00DE7BED" w:rsidRPr="00C561F7" w:rsidTr="00DE7BED">
        <w:trPr>
          <w:trHeight w:val="369"/>
        </w:trPr>
        <w:tc>
          <w:tcPr>
            <w:tcW w:w="5103" w:type="dxa"/>
          </w:tcPr>
          <w:p w:rsidR="00DE7BED" w:rsidRPr="00C561F7" w:rsidRDefault="00DE7BED" w:rsidP="008C363A">
            <w:pPr>
              <w:ind w:right="-72"/>
              <w:rPr>
                <w:rFonts w:ascii="Times New Roman" w:hAnsi="Times New Roman"/>
                <w:sz w:val="24"/>
              </w:rPr>
            </w:pPr>
          </w:p>
        </w:tc>
        <w:tc>
          <w:tcPr>
            <w:tcW w:w="4253" w:type="dxa"/>
          </w:tcPr>
          <w:p w:rsidR="00DE7BED" w:rsidRPr="00C561F7" w:rsidRDefault="00DE7BED" w:rsidP="008C363A">
            <w:pPr>
              <w:ind w:right="-72"/>
              <w:jc w:val="right"/>
              <w:rPr>
                <w:rFonts w:ascii="Times New Roman" w:hAnsi="Times New Roman"/>
                <w:sz w:val="24"/>
              </w:rPr>
            </w:pPr>
            <w:r w:rsidRPr="00C561F7">
              <w:rPr>
                <w:rFonts w:ascii="Times New Roman" w:hAnsi="Times New Roman"/>
                <w:sz w:val="24"/>
              </w:rPr>
              <w:t>решением Тендерной комиссии</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DE7BED" w:rsidP="00222FF9">
            <w:pPr>
              <w:jc w:val="right"/>
              <w:rPr>
                <w:rFonts w:ascii="Times New Roman" w:hAnsi="Times New Roman"/>
                <w:sz w:val="24"/>
              </w:rPr>
            </w:pPr>
            <w:r w:rsidRPr="00C561F7">
              <w:rPr>
                <w:rFonts w:ascii="Times New Roman" w:hAnsi="Times New Roman"/>
                <w:sz w:val="24"/>
              </w:rPr>
              <w:t xml:space="preserve">Протокол  № </w:t>
            </w:r>
            <w:r w:rsidR="00222FF9">
              <w:rPr>
                <w:rFonts w:ascii="Times New Roman" w:hAnsi="Times New Roman"/>
                <w:sz w:val="24"/>
              </w:rPr>
              <w:t>107</w:t>
            </w:r>
          </w:p>
        </w:tc>
      </w:tr>
      <w:tr w:rsidR="00DE7BED" w:rsidRPr="00C561F7" w:rsidTr="00DE7BED">
        <w:trPr>
          <w:trHeight w:val="391"/>
        </w:trPr>
        <w:tc>
          <w:tcPr>
            <w:tcW w:w="5103" w:type="dxa"/>
          </w:tcPr>
          <w:p w:rsidR="00DE7BED" w:rsidRPr="00C561F7" w:rsidRDefault="00DE7BED" w:rsidP="008C363A">
            <w:pPr>
              <w:rPr>
                <w:rFonts w:ascii="Times New Roman" w:hAnsi="Times New Roman"/>
                <w:sz w:val="24"/>
              </w:rPr>
            </w:pPr>
          </w:p>
        </w:tc>
        <w:tc>
          <w:tcPr>
            <w:tcW w:w="4253" w:type="dxa"/>
          </w:tcPr>
          <w:p w:rsidR="00DE7BED" w:rsidRPr="00C561F7" w:rsidRDefault="00222FF9" w:rsidP="00222FF9">
            <w:pPr>
              <w:jc w:val="right"/>
              <w:rPr>
                <w:rFonts w:ascii="Times New Roman" w:hAnsi="Times New Roman"/>
                <w:sz w:val="24"/>
              </w:rPr>
            </w:pPr>
            <w:r>
              <w:rPr>
                <w:rFonts w:ascii="Times New Roman" w:hAnsi="Times New Roman"/>
                <w:sz w:val="24"/>
              </w:rPr>
              <w:t>«12</w:t>
            </w:r>
            <w:r w:rsidR="00DE7BED" w:rsidRPr="00C561F7">
              <w:rPr>
                <w:rFonts w:ascii="Times New Roman" w:hAnsi="Times New Roman"/>
                <w:sz w:val="24"/>
              </w:rPr>
              <w:t xml:space="preserve">» </w:t>
            </w:r>
            <w:r>
              <w:rPr>
                <w:rFonts w:ascii="Times New Roman" w:hAnsi="Times New Roman"/>
                <w:sz w:val="24"/>
              </w:rPr>
              <w:t>июля</w:t>
            </w:r>
            <w:r w:rsidR="00DE7BED" w:rsidRPr="00C561F7">
              <w:rPr>
                <w:rFonts w:ascii="Times New Roman" w:hAnsi="Times New Roman"/>
                <w:sz w:val="24"/>
              </w:rPr>
              <w:t xml:space="preserve">  </w:t>
            </w:r>
            <w:r>
              <w:rPr>
                <w:rFonts w:ascii="Times New Roman" w:hAnsi="Times New Roman"/>
                <w:sz w:val="24"/>
              </w:rPr>
              <w:t>2017</w:t>
            </w:r>
            <w:r w:rsidR="00DE7BED" w:rsidRPr="00C561F7">
              <w:rPr>
                <w:rFonts w:ascii="Times New Roman" w:hAnsi="Times New Roman"/>
                <w:sz w:val="24"/>
              </w:rPr>
              <w:t xml:space="preserve"> г.</w:t>
            </w:r>
          </w:p>
        </w:tc>
      </w:tr>
    </w:tbl>
    <w:p w:rsidR="00841D99" w:rsidRPr="00C561F7" w:rsidRDefault="00841D99" w:rsidP="00DE7BED">
      <w:pPr>
        <w:rPr>
          <w:rFonts w:ascii="Times New Roman" w:hAnsi="Times New Roman"/>
          <w:vanish/>
          <w:sz w:val="24"/>
        </w:rPr>
      </w:pPr>
    </w:p>
    <w:p w:rsidR="00DE7BED" w:rsidRDefault="00A03AA2" w:rsidP="00DE7BED">
      <w:pPr>
        <w:rPr>
          <w:rFonts w:ascii="Times New Roman" w:hAnsi="Times New Roman"/>
          <w:sz w:val="24"/>
        </w:rPr>
      </w:pPr>
      <w:r w:rsidRPr="00C561F7">
        <w:rPr>
          <w:rFonts w:ascii="Times New Roman" w:hAnsi="Times New Roman"/>
          <w:sz w:val="24"/>
        </w:rPr>
        <w:t xml:space="preserve">ПДО </w:t>
      </w:r>
      <w:r w:rsidRPr="00A133A0">
        <w:rPr>
          <w:rFonts w:ascii="Times New Roman" w:hAnsi="Times New Roman"/>
          <w:sz w:val="24"/>
        </w:rPr>
        <w:t>№</w:t>
      </w:r>
      <w:r w:rsidR="00A133A0" w:rsidRPr="00A133A0">
        <w:rPr>
          <w:rFonts w:ascii="Times New Roman" w:hAnsi="Times New Roman"/>
          <w:sz w:val="24"/>
        </w:rPr>
        <w:t>308</w:t>
      </w:r>
      <w:r w:rsidRPr="00A133A0">
        <w:rPr>
          <w:rFonts w:ascii="Times New Roman" w:hAnsi="Times New Roman"/>
          <w:sz w:val="24"/>
        </w:rPr>
        <w:t>-К</w:t>
      </w:r>
      <w:r w:rsidR="00641B85" w:rsidRPr="00A133A0">
        <w:rPr>
          <w:rFonts w:ascii="Times New Roman" w:hAnsi="Times New Roman"/>
          <w:sz w:val="24"/>
        </w:rPr>
        <w:t>С</w:t>
      </w:r>
      <w:r w:rsidRPr="00A133A0">
        <w:rPr>
          <w:rFonts w:ascii="Times New Roman" w:hAnsi="Times New Roman"/>
          <w:sz w:val="24"/>
        </w:rPr>
        <w:t>-201</w:t>
      </w:r>
      <w:r w:rsidR="002057EC" w:rsidRPr="00A133A0">
        <w:rPr>
          <w:rFonts w:ascii="Times New Roman" w:hAnsi="Times New Roman"/>
          <w:sz w:val="24"/>
        </w:rPr>
        <w:t>7</w:t>
      </w:r>
      <w:r w:rsidRPr="00C561F7">
        <w:rPr>
          <w:rFonts w:ascii="Times New Roman" w:hAnsi="Times New Roman"/>
          <w:sz w:val="24"/>
        </w:rPr>
        <w:t xml:space="preserve"> от </w:t>
      </w:r>
      <w:r w:rsidR="00222FF9">
        <w:rPr>
          <w:rFonts w:ascii="Times New Roman" w:hAnsi="Times New Roman"/>
          <w:sz w:val="24"/>
        </w:rPr>
        <w:t>«13» июля 2017г.</w:t>
      </w:r>
    </w:p>
    <w:p w:rsidR="00BF1914" w:rsidRPr="00C561F7" w:rsidRDefault="00BF1914" w:rsidP="00DE7BED">
      <w:pPr>
        <w:rPr>
          <w:rFonts w:ascii="Times New Roman" w:hAnsi="Times New Roman"/>
          <w:sz w:val="24"/>
        </w:rPr>
      </w:pPr>
    </w:p>
    <w:p w:rsidR="00ED6400" w:rsidRPr="000F5C87" w:rsidRDefault="00DE7BED" w:rsidP="00125FE5">
      <w:pPr>
        <w:ind w:right="282"/>
        <w:jc w:val="both"/>
        <w:rPr>
          <w:rFonts w:ascii="Times New Roman" w:hAnsi="Times New Roman"/>
          <w:b/>
          <w:kern w:val="1"/>
          <w:sz w:val="24"/>
          <w:lang w:eastAsia="ar-SA"/>
        </w:rPr>
      </w:pPr>
      <w:r w:rsidRPr="00C561F7">
        <w:rPr>
          <w:rFonts w:ascii="Times New Roman" w:hAnsi="Times New Roman"/>
          <w:b/>
          <w:sz w:val="24"/>
        </w:rPr>
        <w:t>ОАО «Славнефть-ЯНОС»</w:t>
      </w:r>
      <w:r w:rsidRPr="00C561F7">
        <w:rPr>
          <w:rFonts w:ascii="Times New Roman" w:hAnsi="Times New Roman"/>
          <w:sz w:val="24"/>
        </w:rPr>
        <w:t xml:space="preserve"> (далее – Общество) приглашает вас сделать предложение (оферту) на </w:t>
      </w:r>
      <w:r w:rsidR="006C4FAC" w:rsidRPr="000F5C87">
        <w:rPr>
          <w:rFonts w:ascii="Times New Roman" w:hAnsi="Times New Roman"/>
          <w:b/>
          <w:sz w:val="24"/>
        </w:rPr>
        <w:t>выполнение проектно-изыскательских работ в соответствии с Заданием на проектирование №1-3077 «Реконструкция установки ВТ-6 с увеличением производительности с 550 до 710 т/час»</w:t>
      </w:r>
      <w:r w:rsidR="008A095F" w:rsidRPr="000F5C87">
        <w:rPr>
          <w:rFonts w:ascii="Times New Roman" w:hAnsi="Times New Roman"/>
          <w:b/>
          <w:sz w:val="24"/>
        </w:rPr>
        <w:t>.</w:t>
      </w:r>
    </w:p>
    <w:p w:rsidR="003679E5" w:rsidRPr="00C561F7" w:rsidRDefault="00DE7BED" w:rsidP="003679E5">
      <w:pPr>
        <w:ind w:firstLine="567"/>
        <w:jc w:val="both"/>
        <w:rPr>
          <w:rFonts w:ascii="Times New Roman" w:hAnsi="Times New Roman"/>
          <w:sz w:val="24"/>
        </w:rPr>
      </w:pPr>
      <w:r w:rsidRPr="00C561F7">
        <w:rPr>
          <w:rFonts w:ascii="Times New Roman" w:hAnsi="Times New Roman"/>
          <w:sz w:val="24"/>
        </w:rPr>
        <w:t xml:space="preserve">По результатам рассмотрения предложений Общество определит контрагента,  предложившего наилучшие условия в соответствии с </w:t>
      </w:r>
      <w:r w:rsidR="001D2186" w:rsidRPr="00C561F7">
        <w:rPr>
          <w:rFonts w:ascii="Times New Roman" w:hAnsi="Times New Roman"/>
          <w:sz w:val="24"/>
        </w:rPr>
        <w:t>Предложением о заключении договора</w:t>
      </w:r>
      <w:r w:rsidRPr="00C561F7">
        <w:rPr>
          <w:rFonts w:ascii="Times New Roman" w:hAnsi="Times New Roman"/>
          <w:sz w:val="24"/>
        </w:rPr>
        <w:t xml:space="preserve"> (</w:t>
      </w:r>
      <w:r w:rsidR="00525528">
        <w:rPr>
          <w:rFonts w:ascii="Times New Roman" w:hAnsi="Times New Roman"/>
          <w:sz w:val="24"/>
        </w:rPr>
        <w:t>Форма</w:t>
      </w:r>
      <w:r w:rsidR="00AD669E">
        <w:rPr>
          <w:rFonts w:ascii="Times New Roman" w:hAnsi="Times New Roman"/>
          <w:sz w:val="24"/>
        </w:rPr>
        <w:t xml:space="preserve"> № 3</w:t>
      </w:r>
      <w:r w:rsidRPr="00C561F7">
        <w:rPr>
          <w:rFonts w:ascii="Times New Roman" w:hAnsi="Times New Roman"/>
          <w:sz w:val="24"/>
        </w:rPr>
        <w:t>) при выполнении Требований к предмету оферты (</w:t>
      </w:r>
      <w:r w:rsidR="000D2EB6">
        <w:rPr>
          <w:rFonts w:ascii="Times New Roman" w:hAnsi="Times New Roman"/>
          <w:sz w:val="24"/>
        </w:rPr>
        <w:t>Форма</w:t>
      </w:r>
      <w:r w:rsidR="00AD669E">
        <w:rPr>
          <w:rFonts w:ascii="Times New Roman" w:hAnsi="Times New Roman"/>
          <w:sz w:val="24"/>
        </w:rPr>
        <w:t xml:space="preserve"> № 1</w:t>
      </w:r>
      <w:r w:rsidRPr="00C561F7">
        <w:rPr>
          <w:rFonts w:ascii="Times New Roman" w:hAnsi="Times New Roman"/>
          <w:sz w:val="24"/>
        </w:rPr>
        <w:t xml:space="preserve">): </w:t>
      </w:r>
      <w:r w:rsidR="002E53DD" w:rsidRPr="00C561F7">
        <w:rPr>
          <w:rFonts w:ascii="Times New Roman" w:hAnsi="Times New Roman"/>
          <w:sz w:val="24"/>
        </w:rPr>
        <w:t>наименьшая цена</w:t>
      </w:r>
      <w:r w:rsidR="003679E5"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Оферта должна быть представлена на всю номенклатуру работ / услу</w:t>
      </w:r>
      <w:r w:rsidR="003679E5" w:rsidRPr="00C561F7">
        <w:rPr>
          <w:rFonts w:ascii="Times New Roman" w:hAnsi="Times New Roman"/>
          <w:sz w:val="24"/>
        </w:rPr>
        <w:t>г</w:t>
      </w:r>
      <w:r w:rsidRPr="00C561F7">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F4B70" w:rsidRPr="00C561F7" w:rsidRDefault="007F4B70" w:rsidP="00817A4A">
      <w:pPr>
        <w:ind w:firstLine="708"/>
        <w:jc w:val="both"/>
        <w:rPr>
          <w:rFonts w:ascii="Times New Roman" w:hAnsi="Times New Roman"/>
          <w:sz w:val="24"/>
        </w:rPr>
      </w:pPr>
      <w:r>
        <w:rPr>
          <w:rFonts w:ascii="Times New Roman" w:hAnsi="Times New Roman"/>
          <w:sz w:val="24"/>
        </w:rPr>
        <w:t>Подача одним участником закупки альтернативных оферт не допускается.</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C561F7">
        <w:rPr>
          <w:rFonts w:ascii="Times New Roman" w:hAnsi="Times New Roman"/>
          <w:sz w:val="24"/>
        </w:rPr>
        <w:t>)</w:t>
      </w:r>
      <w:r w:rsidRPr="00C561F7">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525528">
        <w:rPr>
          <w:rFonts w:ascii="Times New Roman" w:hAnsi="Times New Roman"/>
          <w:sz w:val="24"/>
        </w:rPr>
        <w:t>Форма</w:t>
      </w:r>
      <w:r w:rsidR="00062D43">
        <w:rPr>
          <w:rFonts w:ascii="Times New Roman" w:hAnsi="Times New Roman"/>
          <w:sz w:val="24"/>
        </w:rPr>
        <w:t xml:space="preserve"> № </w:t>
      </w:r>
      <w:r w:rsidR="00BF375E">
        <w:rPr>
          <w:rFonts w:ascii="Times New Roman" w:hAnsi="Times New Roman"/>
          <w:sz w:val="24"/>
        </w:rPr>
        <w:t>4</w:t>
      </w:r>
      <w:r w:rsidRPr="00C561F7">
        <w:rPr>
          <w:rFonts w:ascii="Times New Roman" w:hAnsi="Times New Roman"/>
          <w:sz w:val="24"/>
        </w:rPr>
        <w:t>).</w:t>
      </w:r>
    </w:p>
    <w:p w:rsidR="005D280D" w:rsidRPr="005D280D" w:rsidRDefault="005D280D" w:rsidP="005D280D">
      <w:pPr>
        <w:ind w:firstLine="720"/>
        <w:jc w:val="both"/>
        <w:rPr>
          <w:rFonts w:ascii="Times New Roman" w:hAnsi="Times New Roman"/>
          <w:sz w:val="24"/>
        </w:rPr>
      </w:pPr>
      <w:r w:rsidRPr="005D280D">
        <w:rPr>
          <w:rFonts w:ascii="Times New Roman" w:hAnsi="Times New Roman"/>
          <w:sz w:val="24"/>
        </w:rPr>
        <w:t>Условия проекта договора (</w:t>
      </w:r>
      <w:r w:rsidR="00525528">
        <w:rPr>
          <w:rFonts w:ascii="Times New Roman" w:hAnsi="Times New Roman"/>
          <w:sz w:val="24"/>
        </w:rPr>
        <w:t>Форма</w:t>
      </w:r>
      <w:r w:rsidR="00A7500F">
        <w:rPr>
          <w:rFonts w:ascii="Times New Roman" w:hAnsi="Times New Roman"/>
          <w:sz w:val="24"/>
        </w:rPr>
        <w:t xml:space="preserve"> № </w:t>
      </w:r>
      <w:r w:rsidR="00BF375E">
        <w:rPr>
          <w:rFonts w:ascii="Times New Roman" w:hAnsi="Times New Roman"/>
          <w:sz w:val="24"/>
        </w:rPr>
        <w:t>4</w:t>
      </w:r>
      <w:r w:rsidRPr="005D280D">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w:t>
      </w:r>
      <w:r w:rsidR="00525528">
        <w:rPr>
          <w:rFonts w:ascii="Times New Roman" w:hAnsi="Times New Roman"/>
          <w:sz w:val="24"/>
          <w:szCs w:val="24"/>
        </w:rPr>
        <w:t>Форм</w:t>
      </w:r>
      <w:r w:rsidR="00B826A3">
        <w:rPr>
          <w:rFonts w:ascii="Times New Roman" w:hAnsi="Times New Roman"/>
          <w:sz w:val="24"/>
          <w:szCs w:val="24"/>
        </w:rPr>
        <w:t>а</w:t>
      </w:r>
      <w:r w:rsidR="00586130">
        <w:rPr>
          <w:rFonts w:ascii="Times New Roman" w:hAnsi="Times New Roman"/>
          <w:sz w:val="24"/>
          <w:szCs w:val="24"/>
        </w:rPr>
        <w:t xml:space="preserve"> №1</w:t>
      </w:r>
      <w:r w:rsidRPr="00C561F7">
        <w:rPr>
          <w:rFonts w:ascii="Times New Roman" w:hAnsi="Times New Roman"/>
          <w:sz w:val="24"/>
          <w:szCs w:val="24"/>
        </w:rPr>
        <w:t>).</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w:t>
      </w:r>
      <w:r w:rsidRPr="00C561F7">
        <w:rPr>
          <w:rFonts w:ascii="Times New Roman" w:hAnsi="Times New Roman"/>
          <w:sz w:val="24"/>
          <w:szCs w:val="24"/>
        </w:rPr>
        <w:lastRenderedPageBreak/>
        <w:t>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525528">
        <w:rPr>
          <w:rFonts w:ascii="Times New Roman" w:hAnsi="Times New Roman"/>
          <w:sz w:val="24"/>
          <w:szCs w:val="24"/>
        </w:rPr>
        <w:t>Форма</w:t>
      </w:r>
      <w:r w:rsidR="00062D43">
        <w:rPr>
          <w:rFonts w:ascii="Times New Roman" w:hAnsi="Times New Roman"/>
          <w:sz w:val="24"/>
          <w:szCs w:val="24"/>
        </w:rPr>
        <w:t xml:space="preserve"> № 1</w:t>
      </w:r>
      <w:r w:rsidRPr="00C561F7">
        <w:rPr>
          <w:rFonts w:ascii="Times New Roman" w:hAnsi="Times New Roman"/>
          <w:sz w:val="24"/>
          <w:szCs w:val="24"/>
        </w:rPr>
        <w:t>), участник закупки не прошел техническую оценку.</w:t>
      </w:r>
    </w:p>
    <w:p w:rsidR="00341B45" w:rsidRPr="00E02C6F" w:rsidRDefault="005C0FC8" w:rsidP="00341B45">
      <w:pPr>
        <w:ind w:firstLine="720"/>
        <w:jc w:val="both"/>
        <w:rPr>
          <w:color w:val="FF0000"/>
        </w:rPr>
      </w:pPr>
      <w:r w:rsidRPr="00412F6F">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r w:rsidRPr="006C4FAC">
        <w:rPr>
          <w:rFonts w:ascii="Times New Roman" w:hAnsi="Times New Roman"/>
          <w:sz w:val="24"/>
        </w:rPr>
        <w:t>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rsidR="00341B45" w:rsidRPr="006C4FAC">
        <w:t xml:space="preserve"> </w:t>
      </w:r>
      <w:r w:rsidR="00341B45" w:rsidRPr="006C4FAC">
        <w:rPr>
          <w:rFonts w:ascii="Times New Roman" w:hAnsi="Times New Roman"/>
          <w:sz w:val="24"/>
        </w:rPr>
        <w:t>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DE7BED" w:rsidRPr="00C561F7" w:rsidRDefault="00DE7BED" w:rsidP="00DE7BED">
      <w:pPr>
        <w:pStyle w:val="a"/>
        <w:numPr>
          <w:ilvl w:val="0"/>
          <w:numId w:val="0"/>
        </w:numPr>
        <w:tabs>
          <w:tab w:val="left" w:pos="284"/>
        </w:tabs>
        <w:ind w:firstLine="709"/>
        <w:rPr>
          <w:rFonts w:ascii="Times New Roman" w:hAnsi="Times New Roman"/>
          <w:sz w:val="24"/>
          <w:szCs w:val="24"/>
        </w:rPr>
      </w:pPr>
      <w:r w:rsidRPr="00C561F7">
        <w:rPr>
          <w:rFonts w:ascii="Times New Roman" w:hAnsi="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747A66" w:rsidRPr="00747A66" w:rsidRDefault="00747A66" w:rsidP="00747A66">
      <w:pPr>
        <w:autoSpaceDE w:val="0"/>
        <w:spacing w:before="60"/>
        <w:ind w:firstLine="709"/>
        <w:jc w:val="both"/>
        <w:rPr>
          <w:rFonts w:ascii="Times New Roman" w:hAnsi="Times New Roman"/>
          <w:sz w:val="24"/>
        </w:rPr>
      </w:pPr>
      <w:r w:rsidRPr="00747A66">
        <w:rPr>
          <w:rFonts w:ascii="Times New Roman" w:hAnsi="Times New Roman"/>
          <w:sz w:val="24"/>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6C4FAC">
        <w:rPr>
          <w:rFonts w:ascii="Times New Roman" w:hAnsi="Times New Roman"/>
          <w:b/>
          <w:sz w:val="24"/>
        </w:rPr>
        <w:t>30</w:t>
      </w:r>
      <w:r w:rsidR="007A3D32">
        <w:rPr>
          <w:rFonts w:ascii="Times New Roman" w:hAnsi="Times New Roman"/>
          <w:b/>
          <w:sz w:val="24"/>
        </w:rPr>
        <w:t xml:space="preserve"> </w:t>
      </w:r>
      <w:r w:rsidR="008579FC">
        <w:rPr>
          <w:rFonts w:ascii="Times New Roman" w:hAnsi="Times New Roman"/>
          <w:b/>
          <w:sz w:val="24"/>
        </w:rPr>
        <w:t>сентябр</w:t>
      </w:r>
      <w:r w:rsidR="00CC17B8">
        <w:rPr>
          <w:rFonts w:ascii="Times New Roman" w:hAnsi="Times New Roman"/>
          <w:b/>
          <w:sz w:val="24"/>
        </w:rPr>
        <w:t>я</w:t>
      </w:r>
      <w:r w:rsidR="007A3D32">
        <w:rPr>
          <w:rFonts w:ascii="Times New Roman" w:hAnsi="Times New Roman"/>
          <w:b/>
          <w:sz w:val="24"/>
        </w:rPr>
        <w:t xml:space="preserve"> </w:t>
      </w:r>
      <w:r w:rsidR="00230908" w:rsidRPr="00C561F7">
        <w:rPr>
          <w:rFonts w:ascii="Times New Roman" w:hAnsi="Times New Roman"/>
          <w:b/>
          <w:sz w:val="24"/>
        </w:rPr>
        <w:t>201</w:t>
      </w:r>
      <w:r w:rsidR="00866E21">
        <w:rPr>
          <w:rFonts w:ascii="Times New Roman" w:hAnsi="Times New Roman"/>
          <w:b/>
          <w:sz w:val="24"/>
        </w:rPr>
        <w:t>7</w:t>
      </w:r>
      <w:r w:rsidR="00230908" w:rsidRPr="00C561F7">
        <w:rPr>
          <w:rFonts w:ascii="Times New Roman" w:hAnsi="Times New Roman"/>
          <w:b/>
          <w:sz w:val="24"/>
        </w:rPr>
        <w:t>г.</w:t>
      </w:r>
      <w:r w:rsidRPr="00C561F7">
        <w:rPr>
          <w:rFonts w:ascii="Times New Roman" w:hAnsi="Times New Roman"/>
          <w:sz w:val="24"/>
        </w:rPr>
        <w:t xml:space="preserve"> включительно, соответствовать всем условиям, указанным в настоящем извещении.</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Офертой контрагента будет считаться следующий комплект документов:</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техническая часть:</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Извещение о согласии сделать оферту (</w:t>
      </w:r>
      <w:r w:rsidR="005D57DA">
        <w:rPr>
          <w:rFonts w:ascii="Times New Roman" w:hAnsi="Times New Roman"/>
          <w:sz w:val="24"/>
        </w:rPr>
        <w:t>строго по форме</w:t>
      </w:r>
      <w:r w:rsidR="007F7250" w:rsidRPr="00C561F7">
        <w:rPr>
          <w:rFonts w:ascii="Times New Roman" w:hAnsi="Times New Roman"/>
          <w:sz w:val="24"/>
        </w:rPr>
        <w:t xml:space="preserve"> № </w:t>
      </w:r>
      <w:r w:rsidR="00BF375E">
        <w:rPr>
          <w:rFonts w:ascii="Times New Roman" w:hAnsi="Times New Roman"/>
          <w:sz w:val="24"/>
        </w:rPr>
        <w:t>2</w:t>
      </w:r>
      <w:r w:rsidR="007F7250" w:rsidRPr="00C561F7">
        <w:rPr>
          <w:rFonts w:ascii="Times New Roman" w:hAnsi="Times New Roman"/>
          <w:sz w:val="24"/>
        </w:rPr>
        <w:t xml:space="preserve"> к настоящему ПДО)</w:t>
      </w:r>
      <w:r w:rsidRPr="00C561F7">
        <w:rPr>
          <w:rFonts w:ascii="Times New Roman" w:hAnsi="Times New Roman"/>
          <w:sz w:val="24"/>
        </w:rPr>
        <w:t>, подписанн</w:t>
      </w:r>
      <w:r w:rsidR="00F05EAB">
        <w:rPr>
          <w:rFonts w:ascii="Times New Roman" w:hAnsi="Times New Roman"/>
          <w:sz w:val="24"/>
        </w:rPr>
        <w:t>ое</w:t>
      </w:r>
      <w:r w:rsidRPr="00C561F7">
        <w:rPr>
          <w:rFonts w:ascii="Times New Roman" w:hAnsi="Times New Roman"/>
          <w:sz w:val="24"/>
        </w:rPr>
        <w:t xml:space="preserve"> уполномоченным лицом и заверенн</w:t>
      </w:r>
      <w:r w:rsidR="00F05EAB">
        <w:rPr>
          <w:rFonts w:ascii="Times New Roman" w:hAnsi="Times New Roman"/>
          <w:sz w:val="24"/>
        </w:rPr>
        <w:t xml:space="preserve">ое </w:t>
      </w:r>
      <w:r w:rsidRPr="00C561F7">
        <w:rPr>
          <w:rFonts w:ascii="Times New Roman" w:hAnsi="Times New Roman"/>
          <w:sz w:val="24"/>
        </w:rPr>
        <w:t>печатью участника закупки);</w:t>
      </w:r>
    </w:p>
    <w:p w:rsidR="005D57DA" w:rsidRPr="005E5862" w:rsidRDefault="00F05EAB" w:rsidP="0000391E">
      <w:pPr>
        <w:pStyle w:val="a6"/>
        <w:numPr>
          <w:ilvl w:val="0"/>
          <w:numId w:val="2"/>
        </w:numPr>
        <w:jc w:val="both"/>
        <w:rPr>
          <w:rFonts w:ascii="Times New Roman" w:hAnsi="Times New Roman"/>
          <w:sz w:val="24"/>
        </w:rPr>
      </w:pPr>
      <w:r w:rsidRPr="005E5862">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 (без стоимости)</w:t>
      </w:r>
      <w:r w:rsidR="005D57DA" w:rsidRPr="005E5862">
        <w:rPr>
          <w:rFonts w:ascii="Times New Roman" w:hAnsi="Times New Roman"/>
          <w:sz w:val="24"/>
        </w:rPr>
        <w:t>;</w:t>
      </w:r>
    </w:p>
    <w:p w:rsidR="00CB7BBC" w:rsidRPr="00E24046" w:rsidRDefault="00CB7BBC" w:rsidP="0000391E">
      <w:pPr>
        <w:pStyle w:val="a6"/>
        <w:numPr>
          <w:ilvl w:val="0"/>
          <w:numId w:val="2"/>
        </w:numPr>
        <w:jc w:val="both"/>
        <w:rPr>
          <w:rFonts w:ascii="Times New Roman" w:hAnsi="Times New Roman"/>
          <w:sz w:val="24"/>
        </w:rPr>
      </w:pPr>
      <w:r w:rsidRPr="00E24046">
        <w:rPr>
          <w:rFonts w:ascii="Times New Roman" w:hAnsi="Times New Roman"/>
          <w:sz w:val="24"/>
        </w:rPr>
        <w:t>Копия действующего свидетельства СРО;</w:t>
      </w:r>
    </w:p>
    <w:p w:rsidR="00F86E8F" w:rsidRPr="00E24046" w:rsidRDefault="00826E5E" w:rsidP="007816AE">
      <w:pPr>
        <w:pStyle w:val="a6"/>
        <w:numPr>
          <w:ilvl w:val="0"/>
          <w:numId w:val="2"/>
        </w:numPr>
        <w:jc w:val="both"/>
        <w:rPr>
          <w:rFonts w:ascii="Times New Roman" w:hAnsi="Times New Roman"/>
          <w:sz w:val="24"/>
        </w:rPr>
      </w:pPr>
      <w:r w:rsidRPr="00E24046">
        <w:rPr>
          <w:rFonts w:ascii="Times New Roman" w:hAnsi="Times New Roman"/>
          <w:sz w:val="24"/>
        </w:rPr>
        <w:t>Копия свидетельства СМК ИСО 9001, заверенная подписью уполномоченного лица и печатью участника закупки;</w:t>
      </w:r>
    </w:p>
    <w:p w:rsidR="006C6A84" w:rsidRDefault="00C57D11" w:rsidP="00A57A51">
      <w:pPr>
        <w:pStyle w:val="a6"/>
        <w:numPr>
          <w:ilvl w:val="0"/>
          <w:numId w:val="2"/>
        </w:numPr>
        <w:contextualSpacing w:val="0"/>
        <w:jc w:val="both"/>
        <w:rPr>
          <w:rFonts w:ascii="Times New Roman" w:hAnsi="Times New Roman"/>
          <w:sz w:val="24"/>
        </w:rPr>
      </w:pPr>
      <w:r w:rsidRPr="00BC1D2B">
        <w:rPr>
          <w:rFonts w:ascii="Times New Roman" w:hAnsi="Times New Roman"/>
          <w:sz w:val="24"/>
        </w:rPr>
        <w:t xml:space="preserve">Справка о заключенных и выполненных аналогичных договорах на выполнение проектных работ за последние </w:t>
      </w:r>
      <w:r w:rsidR="00CD4DF9" w:rsidRPr="00BC1D2B">
        <w:rPr>
          <w:rFonts w:ascii="Times New Roman" w:hAnsi="Times New Roman"/>
          <w:sz w:val="24"/>
        </w:rPr>
        <w:t>3 года</w:t>
      </w:r>
      <w:r w:rsidRPr="00BC1D2B">
        <w:rPr>
          <w:rFonts w:ascii="Times New Roman" w:hAnsi="Times New Roman"/>
          <w:sz w:val="24"/>
        </w:rPr>
        <w:t xml:space="preserve"> </w:t>
      </w:r>
      <w:r w:rsidR="00A57A51" w:rsidRPr="00BC1D2B">
        <w:rPr>
          <w:rFonts w:ascii="Times New Roman" w:hAnsi="Times New Roman"/>
          <w:sz w:val="24"/>
        </w:rPr>
        <w:t xml:space="preserve">предшествующие году подачи оферты </w:t>
      </w:r>
      <w:r w:rsidRPr="00BC1D2B">
        <w:rPr>
          <w:rFonts w:ascii="Times New Roman" w:hAnsi="Times New Roman"/>
          <w:sz w:val="24"/>
        </w:rPr>
        <w:t>(Форма №</w:t>
      </w:r>
      <w:r w:rsidR="009E2604" w:rsidRPr="00BC1D2B">
        <w:rPr>
          <w:rFonts w:ascii="Times New Roman" w:hAnsi="Times New Roman"/>
          <w:sz w:val="24"/>
        </w:rPr>
        <w:t>5</w:t>
      </w:r>
      <w:r w:rsidRPr="00BC1D2B">
        <w:rPr>
          <w:rFonts w:ascii="Times New Roman" w:hAnsi="Times New Roman"/>
          <w:sz w:val="24"/>
        </w:rPr>
        <w:t xml:space="preserve"> к настоящему ПДО), </w:t>
      </w:r>
      <w:r w:rsidR="006C6A84" w:rsidRPr="00BC1D2B">
        <w:rPr>
          <w:rFonts w:ascii="Times New Roman" w:hAnsi="Times New Roman"/>
          <w:sz w:val="24"/>
        </w:rPr>
        <w:t>за подписью уполномоченного лица и печатью участника закупки</w:t>
      </w:r>
      <w:r w:rsidR="00BC1D2B" w:rsidRPr="00BC1D2B">
        <w:rPr>
          <w:rFonts w:ascii="Times New Roman" w:hAnsi="Times New Roman"/>
          <w:sz w:val="24"/>
        </w:rPr>
        <w:t>, с обязательным  приложением копий договоров, отчетов и актов выполненных работ (без коммерческой части)</w:t>
      </w:r>
      <w:r w:rsidR="006C6A84" w:rsidRPr="00BC1D2B">
        <w:rPr>
          <w:rFonts w:ascii="Times New Roman" w:hAnsi="Times New Roman"/>
          <w:sz w:val="24"/>
        </w:rPr>
        <w:t>;</w:t>
      </w:r>
    </w:p>
    <w:p w:rsidR="000F5C87" w:rsidRPr="00BC1D2B" w:rsidRDefault="000F5C87" w:rsidP="00A57A51">
      <w:pPr>
        <w:pStyle w:val="a6"/>
        <w:numPr>
          <w:ilvl w:val="0"/>
          <w:numId w:val="2"/>
        </w:numPr>
        <w:contextualSpacing w:val="0"/>
        <w:jc w:val="both"/>
        <w:rPr>
          <w:rFonts w:ascii="Times New Roman" w:hAnsi="Times New Roman"/>
          <w:sz w:val="24"/>
        </w:rPr>
      </w:pPr>
      <w:r w:rsidRPr="000F5C87">
        <w:rPr>
          <w:rFonts w:ascii="Times New Roman" w:hAnsi="Times New Roman"/>
          <w:sz w:val="24"/>
        </w:rPr>
        <w:t>Копия положительного заключения Главгосэкспертизы</w:t>
      </w:r>
      <w:r>
        <w:rPr>
          <w:rFonts w:ascii="Times New Roman" w:hAnsi="Times New Roman"/>
          <w:sz w:val="24"/>
        </w:rPr>
        <w:t>;</w:t>
      </w:r>
    </w:p>
    <w:p w:rsidR="004B3267" w:rsidRPr="00DC4D11" w:rsidRDefault="004B3267" w:rsidP="004B3267">
      <w:pPr>
        <w:pStyle w:val="a6"/>
        <w:numPr>
          <w:ilvl w:val="0"/>
          <w:numId w:val="2"/>
        </w:numPr>
        <w:jc w:val="both"/>
        <w:rPr>
          <w:rFonts w:ascii="Times New Roman" w:hAnsi="Times New Roman"/>
          <w:sz w:val="24"/>
        </w:rPr>
      </w:pPr>
      <w:r w:rsidRPr="00DC4D11">
        <w:rPr>
          <w:rFonts w:ascii="Times New Roman" w:hAnsi="Times New Roman"/>
          <w:sz w:val="24"/>
        </w:rPr>
        <w:lastRenderedPageBreak/>
        <w:t xml:space="preserve">Справка о среднегодовом обороте участника закупки по выполнению ПИР за последние 3 года, предшествующие году подачи оферты, </w:t>
      </w:r>
      <w:r w:rsidRPr="00DC4D11">
        <w:rPr>
          <w:rFonts w:ascii="Times New Roman" w:hAnsi="Times New Roman"/>
          <w:kern w:val="1"/>
          <w:sz w:val="24"/>
          <w:lang w:eastAsia="ar-SA"/>
        </w:rPr>
        <w:t>за подписью уполномоченного лица и печатью участника закупки;</w:t>
      </w:r>
    </w:p>
    <w:p w:rsidR="007816AE" w:rsidRPr="00DC4D11" w:rsidRDefault="008A0668" w:rsidP="002419AE">
      <w:pPr>
        <w:pStyle w:val="a6"/>
        <w:numPr>
          <w:ilvl w:val="0"/>
          <w:numId w:val="2"/>
        </w:numPr>
        <w:jc w:val="both"/>
        <w:rPr>
          <w:rFonts w:ascii="Times New Roman" w:hAnsi="Times New Roman"/>
          <w:sz w:val="24"/>
        </w:rPr>
      </w:pPr>
      <w:r w:rsidRPr="00DC4D11">
        <w:rPr>
          <w:rFonts w:ascii="Times New Roman" w:hAnsi="Times New Roman"/>
          <w:sz w:val="24"/>
        </w:rPr>
        <w:t>Копия «Отчета о прибылях и убытках» за последние 3 года, предшествующие году подачи оферты, заверенная подписью уполномоченного лица и печатью участника закупки;</w:t>
      </w:r>
    </w:p>
    <w:p w:rsidR="00DC4D11" w:rsidRPr="00DC4D11" w:rsidRDefault="0094189E" w:rsidP="0094189E">
      <w:pPr>
        <w:pStyle w:val="a6"/>
        <w:numPr>
          <w:ilvl w:val="0"/>
          <w:numId w:val="2"/>
        </w:numPr>
        <w:tabs>
          <w:tab w:val="left" w:pos="1418"/>
        </w:tabs>
        <w:contextualSpacing w:val="0"/>
        <w:jc w:val="both"/>
        <w:rPr>
          <w:rFonts w:ascii="Times New Roman" w:hAnsi="Times New Roman"/>
          <w:iCs/>
          <w:sz w:val="24"/>
        </w:rPr>
      </w:pPr>
      <w:r w:rsidRPr="00DC4D11">
        <w:rPr>
          <w:rFonts w:ascii="Times New Roman" w:hAnsi="Times New Roman"/>
          <w:bCs/>
          <w:iCs/>
          <w:sz w:val="24"/>
        </w:rPr>
        <w:t xml:space="preserve">Справка о наличии кадровых ресурсов </w:t>
      </w:r>
      <w:r w:rsidR="002419AE" w:rsidRPr="00DC4D11">
        <w:rPr>
          <w:rFonts w:ascii="Times New Roman" w:hAnsi="Times New Roman"/>
          <w:bCs/>
          <w:iCs/>
          <w:sz w:val="24"/>
        </w:rPr>
        <w:t xml:space="preserve">с указанием областей аттестации по промышленной безопасности, занимаемых должностей, а также выполняемых разделов проекта </w:t>
      </w:r>
      <w:r w:rsidRPr="00DC4D11">
        <w:rPr>
          <w:rFonts w:ascii="Times New Roman" w:hAnsi="Times New Roman"/>
          <w:bCs/>
          <w:iCs/>
          <w:sz w:val="24"/>
        </w:rPr>
        <w:t>(Форма №</w:t>
      </w:r>
      <w:r w:rsidR="009E2604" w:rsidRPr="00DC4D11">
        <w:rPr>
          <w:rFonts w:ascii="Times New Roman" w:hAnsi="Times New Roman"/>
          <w:bCs/>
          <w:iCs/>
          <w:sz w:val="24"/>
        </w:rPr>
        <w:t>6</w:t>
      </w:r>
      <w:r w:rsidRPr="00DC4D11">
        <w:rPr>
          <w:rFonts w:ascii="Times New Roman" w:hAnsi="Times New Roman"/>
          <w:bCs/>
          <w:iCs/>
          <w:sz w:val="24"/>
        </w:rPr>
        <w:t xml:space="preserve"> к настоящему ПДО)</w:t>
      </w:r>
      <w:r w:rsidR="00514D21" w:rsidRPr="00DC4D11">
        <w:rPr>
          <w:rFonts w:ascii="Times New Roman" w:hAnsi="Times New Roman"/>
          <w:bCs/>
          <w:iCs/>
          <w:sz w:val="24"/>
        </w:rPr>
        <w:t>,</w:t>
      </w:r>
      <w:r w:rsidR="003811EC" w:rsidRPr="00DC4D11">
        <w:rPr>
          <w:rFonts w:ascii="Times New Roman" w:hAnsi="Times New Roman"/>
          <w:bCs/>
          <w:iCs/>
          <w:sz w:val="24"/>
        </w:rPr>
        <w:t xml:space="preserve"> заверенная отделом кадров организации</w:t>
      </w:r>
      <w:r w:rsidR="00DC4D11" w:rsidRPr="00DC4D11">
        <w:rPr>
          <w:rFonts w:ascii="Times New Roman" w:hAnsi="Times New Roman"/>
          <w:bCs/>
          <w:iCs/>
          <w:sz w:val="24"/>
        </w:rPr>
        <w:t>:</w:t>
      </w:r>
    </w:p>
    <w:p w:rsidR="0094189E" w:rsidRPr="00DC4D11" w:rsidRDefault="00CB7BBC" w:rsidP="0094189E">
      <w:pPr>
        <w:pStyle w:val="a6"/>
        <w:numPr>
          <w:ilvl w:val="0"/>
          <w:numId w:val="2"/>
        </w:numPr>
        <w:tabs>
          <w:tab w:val="left" w:pos="1418"/>
        </w:tabs>
        <w:contextualSpacing w:val="0"/>
        <w:jc w:val="both"/>
        <w:rPr>
          <w:rFonts w:ascii="Times New Roman" w:hAnsi="Times New Roman"/>
          <w:iCs/>
          <w:sz w:val="24"/>
        </w:rPr>
      </w:pPr>
      <w:r w:rsidRPr="00DC4D11">
        <w:rPr>
          <w:rFonts w:ascii="Times New Roman" w:hAnsi="Times New Roman"/>
          <w:sz w:val="24"/>
        </w:rPr>
        <w:t>Копии протоколов заседания аттестационной комиссии Ростехнадзора и удостоверений, подтверждающих аттестацию в области промышленной безопасности</w:t>
      </w:r>
      <w:r w:rsidR="0094189E" w:rsidRPr="00DC4D11">
        <w:rPr>
          <w:rFonts w:ascii="Times New Roman" w:hAnsi="Times New Roman"/>
          <w:bCs/>
          <w:iCs/>
          <w:sz w:val="24"/>
        </w:rPr>
        <w:t>;</w:t>
      </w:r>
    </w:p>
    <w:p w:rsidR="002900EF" w:rsidRPr="005E5862" w:rsidRDefault="002900EF" w:rsidP="002900EF">
      <w:pPr>
        <w:pStyle w:val="a6"/>
        <w:numPr>
          <w:ilvl w:val="0"/>
          <w:numId w:val="2"/>
        </w:numPr>
        <w:jc w:val="both"/>
        <w:rPr>
          <w:rFonts w:ascii="Times New Roman" w:hAnsi="Times New Roman"/>
          <w:iCs/>
          <w:sz w:val="24"/>
        </w:rPr>
      </w:pPr>
      <w:r w:rsidRPr="005E5862">
        <w:rPr>
          <w:rFonts w:ascii="Times New Roman" w:hAnsi="Times New Roman"/>
          <w:iCs/>
          <w:sz w:val="24"/>
        </w:rPr>
        <w:t xml:space="preserve">Справка о выполненных ГИП (менеджером проектов) </w:t>
      </w:r>
      <w:r w:rsidR="00313919" w:rsidRPr="005E5862">
        <w:rPr>
          <w:rFonts w:ascii="Times New Roman" w:hAnsi="Times New Roman"/>
          <w:iCs/>
          <w:sz w:val="24"/>
        </w:rPr>
        <w:t xml:space="preserve">аналогичных </w:t>
      </w:r>
      <w:r w:rsidRPr="005E5862">
        <w:rPr>
          <w:rFonts w:ascii="Times New Roman" w:hAnsi="Times New Roman"/>
          <w:iCs/>
          <w:sz w:val="24"/>
        </w:rPr>
        <w:t xml:space="preserve">договорах за последние </w:t>
      </w:r>
      <w:r w:rsidR="00313919" w:rsidRPr="005E5862">
        <w:rPr>
          <w:rFonts w:ascii="Times New Roman" w:hAnsi="Times New Roman"/>
          <w:iCs/>
          <w:sz w:val="24"/>
        </w:rPr>
        <w:t>3 года</w:t>
      </w:r>
      <w:r w:rsidRPr="005E5862">
        <w:rPr>
          <w:rFonts w:ascii="Times New Roman" w:hAnsi="Times New Roman"/>
          <w:iCs/>
          <w:sz w:val="24"/>
        </w:rPr>
        <w:t xml:space="preserve"> (по форме №</w:t>
      </w:r>
      <w:r w:rsidR="009E2604" w:rsidRPr="005E5862">
        <w:rPr>
          <w:rFonts w:ascii="Times New Roman" w:hAnsi="Times New Roman"/>
          <w:iCs/>
          <w:sz w:val="24"/>
        </w:rPr>
        <w:t>7</w:t>
      </w:r>
      <w:r w:rsidRPr="005E5862">
        <w:rPr>
          <w:rFonts w:ascii="Times New Roman" w:hAnsi="Times New Roman"/>
          <w:iCs/>
          <w:sz w:val="24"/>
        </w:rPr>
        <w:t xml:space="preserve"> к настоящему ПДО), за подписью уполномоченного лица и печатью участника закупки;</w:t>
      </w:r>
    </w:p>
    <w:p w:rsidR="008E32E8" w:rsidRDefault="008E32E8"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Перечень аффилированных организаций (</w:t>
      </w:r>
      <w:r w:rsidR="0037183C">
        <w:rPr>
          <w:rFonts w:ascii="Times New Roman" w:hAnsi="Times New Roman"/>
          <w:sz w:val="24"/>
        </w:rPr>
        <w:t>Форма</w:t>
      </w:r>
      <w:r w:rsidRPr="008E32E8">
        <w:rPr>
          <w:rFonts w:ascii="Times New Roman" w:hAnsi="Times New Roman"/>
          <w:sz w:val="24"/>
        </w:rPr>
        <w:t xml:space="preserve"> №</w:t>
      </w:r>
      <w:r w:rsidR="009E2604">
        <w:rPr>
          <w:rFonts w:ascii="Times New Roman" w:hAnsi="Times New Roman"/>
          <w:sz w:val="24"/>
        </w:rPr>
        <w:t>8</w:t>
      </w:r>
      <w:r w:rsidRPr="008E32E8">
        <w:rPr>
          <w:rFonts w:ascii="Times New Roman" w:hAnsi="Times New Roman"/>
          <w:sz w:val="24"/>
        </w:rPr>
        <w:t xml:space="preserve"> к настоящему ПДО)</w:t>
      </w:r>
      <w:r>
        <w:rPr>
          <w:rFonts w:ascii="Times New Roman" w:hAnsi="Times New Roman"/>
          <w:sz w:val="24"/>
        </w:rPr>
        <w:t>;</w:t>
      </w:r>
    </w:p>
    <w:p w:rsidR="00DE7BED"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8E32E8">
        <w:rPr>
          <w:rFonts w:ascii="Times New Roman" w:hAnsi="Times New Roman"/>
          <w:sz w:val="24"/>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8E32E8">
        <w:rPr>
          <w:rFonts w:ascii="Times New Roman" w:hAnsi="Times New Roman"/>
          <w:sz w:val="24"/>
        </w:rPr>
        <w:t xml:space="preserve">менее </w:t>
      </w:r>
      <w:r w:rsidR="000F5C87">
        <w:rPr>
          <w:rFonts w:ascii="Times New Roman" w:hAnsi="Times New Roman"/>
          <w:sz w:val="24"/>
        </w:rPr>
        <w:t>2</w:t>
      </w:r>
      <w:r w:rsidR="0088678C" w:rsidRPr="008E32E8">
        <w:rPr>
          <w:rFonts w:ascii="Times New Roman" w:hAnsi="Times New Roman"/>
          <w:sz w:val="24"/>
        </w:rPr>
        <w:t xml:space="preserve"> (</w:t>
      </w:r>
      <w:r w:rsidR="000F5C87">
        <w:rPr>
          <w:rFonts w:ascii="Times New Roman" w:hAnsi="Times New Roman"/>
          <w:sz w:val="24"/>
        </w:rPr>
        <w:t>двух</w:t>
      </w:r>
      <w:r w:rsidRPr="008E32E8">
        <w:rPr>
          <w:rFonts w:ascii="Times New Roman" w:hAnsi="Times New Roman"/>
          <w:sz w:val="24"/>
        </w:rPr>
        <w:t>) месяцев после даты окончания приема оферт;</w:t>
      </w:r>
    </w:p>
    <w:p w:rsidR="00341B45" w:rsidRPr="00CF1D11" w:rsidRDefault="00341B45" w:rsidP="00341B45">
      <w:pPr>
        <w:pStyle w:val="a6"/>
        <w:numPr>
          <w:ilvl w:val="0"/>
          <w:numId w:val="2"/>
        </w:numPr>
        <w:tabs>
          <w:tab w:val="left" w:pos="1418"/>
        </w:tabs>
        <w:ind w:left="1418" w:hanging="341"/>
        <w:contextualSpacing w:val="0"/>
        <w:jc w:val="both"/>
        <w:rPr>
          <w:rFonts w:ascii="Times New Roman" w:hAnsi="Times New Roman"/>
          <w:sz w:val="24"/>
        </w:rPr>
      </w:pPr>
      <w:r w:rsidRPr="00CF1D11">
        <w:rPr>
          <w:rFonts w:ascii="Times New Roman" w:hAnsi="Times New Roman"/>
          <w:sz w:val="24"/>
        </w:rPr>
        <w:t xml:space="preserve">Письмо (Форма </w:t>
      </w:r>
      <w:r w:rsidR="00CA3886" w:rsidRPr="00CF1D11">
        <w:rPr>
          <w:rFonts w:ascii="Times New Roman" w:hAnsi="Times New Roman"/>
          <w:sz w:val="24"/>
        </w:rPr>
        <w:t>№</w:t>
      </w:r>
      <w:r w:rsidR="00CF1D11">
        <w:rPr>
          <w:rFonts w:ascii="Times New Roman" w:hAnsi="Times New Roman"/>
          <w:sz w:val="24"/>
        </w:rPr>
        <w:t>10</w:t>
      </w:r>
      <w:r w:rsidR="00DC4D11" w:rsidRPr="00CF1D11">
        <w:rPr>
          <w:rFonts w:ascii="Times New Roman" w:hAnsi="Times New Roman"/>
          <w:sz w:val="24"/>
        </w:rPr>
        <w:t xml:space="preserve"> к настоящему ПДО</w:t>
      </w:r>
      <w:r w:rsidRPr="00CF1D11">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20"/>
        <w:jc w:val="both"/>
        <w:rPr>
          <w:rFonts w:ascii="Times New Roman" w:hAnsi="Times New Roman"/>
          <w:sz w:val="24"/>
        </w:rPr>
      </w:pPr>
      <w:r w:rsidRPr="00C561F7">
        <w:rPr>
          <w:rFonts w:ascii="Times New Roman" w:hAnsi="Times New Roman"/>
          <w:sz w:val="24"/>
        </w:rPr>
        <w:t>коммерческая часть:</w:t>
      </w:r>
    </w:p>
    <w:p w:rsidR="00DE7BED" w:rsidRPr="00A133A0"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A133A0">
        <w:rPr>
          <w:rFonts w:ascii="Times New Roman" w:hAnsi="Times New Roman"/>
          <w:sz w:val="24"/>
        </w:rPr>
        <w:t>Предложение о заключении договора с указанием цен, стоимости (</w:t>
      </w:r>
      <w:r w:rsidR="0037183C" w:rsidRPr="00A133A0">
        <w:rPr>
          <w:rFonts w:ascii="Times New Roman" w:hAnsi="Times New Roman"/>
          <w:sz w:val="24"/>
        </w:rPr>
        <w:t>Форма</w:t>
      </w:r>
      <w:r w:rsidR="00FA2773" w:rsidRPr="00A133A0">
        <w:rPr>
          <w:rFonts w:ascii="Times New Roman" w:hAnsi="Times New Roman"/>
          <w:sz w:val="24"/>
        </w:rPr>
        <w:t xml:space="preserve"> №</w:t>
      </w:r>
      <w:r w:rsidR="00BF375E" w:rsidRPr="00A133A0">
        <w:rPr>
          <w:rFonts w:ascii="Times New Roman" w:hAnsi="Times New Roman"/>
          <w:sz w:val="24"/>
        </w:rPr>
        <w:t>3</w:t>
      </w:r>
      <w:r w:rsidR="00FA2773" w:rsidRPr="00A133A0">
        <w:rPr>
          <w:rFonts w:ascii="Times New Roman" w:hAnsi="Times New Roman"/>
          <w:sz w:val="24"/>
        </w:rPr>
        <w:t xml:space="preserve"> к настоящему ПДО)</w:t>
      </w:r>
      <w:r w:rsidRPr="00A133A0">
        <w:rPr>
          <w:rFonts w:ascii="Times New Roman" w:hAnsi="Times New Roman"/>
          <w:sz w:val="24"/>
        </w:rPr>
        <w:t>, подписанн</w:t>
      </w:r>
      <w:r w:rsidR="00FA2773" w:rsidRPr="00A133A0">
        <w:rPr>
          <w:rFonts w:ascii="Times New Roman" w:hAnsi="Times New Roman"/>
          <w:sz w:val="24"/>
        </w:rPr>
        <w:t>ое</w:t>
      </w:r>
      <w:r w:rsidRPr="00A133A0">
        <w:rPr>
          <w:rFonts w:ascii="Times New Roman" w:hAnsi="Times New Roman"/>
          <w:sz w:val="24"/>
        </w:rPr>
        <w:t xml:space="preserve"> уполномоченным лицом и заверенная печатью участника закупки);</w:t>
      </w:r>
    </w:p>
    <w:p w:rsidR="00DE7BED" w:rsidRPr="00A133A0" w:rsidRDefault="008C6979" w:rsidP="00DE7BED">
      <w:pPr>
        <w:pStyle w:val="a6"/>
        <w:numPr>
          <w:ilvl w:val="0"/>
          <w:numId w:val="2"/>
        </w:numPr>
        <w:ind w:left="1418" w:hanging="341"/>
        <w:contextualSpacing w:val="0"/>
        <w:jc w:val="both"/>
        <w:rPr>
          <w:rFonts w:ascii="Times New Roman" w:hAnsi="Times New Roman"/>
          <w:sz w:val="24"/>
        </w:rPr>
      </w:pPr>
      <w:r w:rsidRPr="00A133A0">
        <w:rPr>
          <w:rFonts w:ascii="Times New Roman" w:hAnsi="Times New Roman"/>
          <w:sz w:val="24"/>
        </w:rPr>
        <w:t>Подписанный договор подряда (</w:t>
      </w:r>
      <w:r w:rsidR="0037183C" w:rsidRPr="00A133A0">
        <w:rPr>
          <w:rFonts w:ascii="Times New Roman" w:hAnsi="Times New Roman"/>
          <w:sz w:val="24"/>
        </w:rPr>
        <w:t>Форма</w:t>
      </w:r>
      <w:r w:rsidRPr="00A133A0">
        <w:rPr>
          <w:rFonts w:ascii="Times New Roman" w:hAnsi="Times New Roman"/>
          <w:sz w:val="24"/>
        </w:rPr>
        <w:t xml:space="preserve"> №</w:t>
      </w:r>
      <w:r w:rsidR="00BF375E" w:rsidRPr="00A133A0">
        <w:rPr>
          <w:rFonts w:ascii="Times New Roman" w:hAnsi="Times New Roman"/>
          <w:sz w:val="24"/>
        </w:rPr>
        <w:t>4</w:t>
      </w:r>
      <w:r w:rsidRPr="00A133A0">
        <w:rPr>
          <w:rFonts w:ascii="Times New Roman" w:hAnsi="Times New Roman"/>
          <w:sz w:val="24"/>
        </w:rPr>
        <w:t xml:space="preserve"> к настоящему ПДО)</w:t>
      </w:r>
      <w:r w:rsidR="0087067B" w:rsidRPr="00A133A0">
        <w:rPr>
          <w:rFonts w:ascii="Times New Roman" w:hAnsi="Times New Roman"/>
          <w:sz w:val="24"/>
        </w:rPr>
        <w:t xml:space="preserve"> с Приложениями к н</w:t>
      </w:r>
      <w:r w:rsidR="006E54D0" w:rsidRPr="00A133A0">
        <w:rPr>
          <w:rFonts w:ascii="Times New Roman" w:hAnsi="Times New Roman"/>
          <w:sz w:val="24"/>
        </w:rPr>
        <w:t>е</w:t>
      </w:r>
      <w:r w:rsidR="0087067B" w:rsidRPr="00A133A0">
        <w:rPr>
          <w:rFonts w:ascii="Times New Roman" w:hAnsi="Times New Roman"/>
          <w:sz w:val="24"/>
        </w:rPr>
        <w:t>м</w:t>
      </w:r>
      <w:r w:rsidRPr="00A133A0">
        <w:rPr>
          <w:rFonts w:ascii="Times New Roman" w:hAnsi="Times New Roman"/>
          <w:sz w:val="24"/>
        </w:rPr>
        <w:t>у</w:t>
      </w:r>
      <w:r w:rsidR="0087067B" w:rsidRPr="00A133A0">
        <w:rPr>
          <w:rFonts w:ascii="Times New Roman" w:hAnsi="Times New Roman"/>
          <w:sz w:val="24"/>
        </w:rPr>
        <w:t>, подписанные и скрепленные печатью организации в редакции Заказчика, в 2-х экземплярах;</w:t>
      </w:r>
    </w:p>
    <w:p w:rsidR="005D2775" w:rsidRPr="00A133A0" w:rsidRDefault="00EC239D" w:rsidP="00EC239D">
      <w:pPr>
        <w:pStyle w:val="a6"/>
        <w:numPr>
          <w:ilvl w:val="0"/>
          <w:numId w:val="2"/>
        </w:numPr>
        <w:jc w:val="both"/>
        <w:rPr>
          <w:rFonts w:ascii="Times New Roman" w:hAnsi="Times New Roman"/>
          <w:sz w:val="24"/>
        </w:rPr>
      </w:pPr>
      <w:r w:rsidRPr="00A133A0">
        <w:rPr>
          <w:rFonts w:ascii="Times New Roman" w:hAnsi="Times New Roman"/>
          <w:sz w:val="24"/>
        </w:rPr>
        <w:t>Смета на выполнение работ с указанием всех видов и объемов работ в соответствии с заданием на проектирование и договором, а также применяемых расценок и расчетных коэффициентов</w:t>
      </w:r>
      <w:r w:rsidR="005D2775" w:rsidRPr="00A133A0">
        <w:rPr>
          <w:rFonts w:ascii="Times New Roman" w:hAnsi="Times New Roman"/>
          <w:sz w:val="24"/>
        </w:rPr>
        <w:t>;</w:t>
      </w:r>
    </w:p>
    <w:p w:rsidR="00341B45" w:rsidRPr="00CF1D11" w:rsidRDefault="00CF1D11" w:rsidP="00CF1D11">
      <w:pPr>
        <w:pStyle w:val="a6"/>
        <w:numPr>
          <w:ilvl w:val="0"/>
          <w:numId w:val="2"/>
        </w:numPr>
        <w:jc w:val="both"/>
        <w:rPr>
          <w:rFonts w:ascii="Times New Roman" w:hAnsi="Times New Roman"/>
          <w:sz w:val="24"/>
        </w:rPr>
      </w:pPr>
      <w:r w:rsidRPr="00CF1D11">
        <w:rPr>
          <w:rFonts w:ascii="Times New Roman" w:hAnsi="Times New Roman"/>
          <w:sz w:val="24"/>
        </w:rPr>
        <w:t>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Формы №</w:t>
      </w:r>
      <w:r>
        <w:rPr>
          <w:rFonts w:ascii="Times New Roman" w:hAnsi="Times New Roman"/>
          <w:sz w:val="24"/>
        </w:rPr>
        <w:t>9</w:t>
      </w:r>
      <w:r w:rsidRPr="00CF1D11">
        <w:rPr>
          <w:rFonts w:ascii="Times New Roman" w:hAnsi="Times New Roman"/>
          <w:sz w:val="24"/>
        </w:rPr>
        <w:t>), подписанное уполномоченным лицом и заверенная печатью участника закупки)</w:t>
      </w:r>
      <w:r w:rsidR="00341B45" w:rsidRPr="00CF1D11">
        <w:rPr>
          <w:rFonts w:ascii="Times New Roman" w:hAnsi="Times New Roman"/>
          <w:sz w:val="24"/>
        </w:rPr>
        <w:t>.</w:t>
      </w:r>
    </w:p>
    <w:p w:rsidR="00DE7BED" w:rsidRPr="00C561F7" w:rsidRDefault="00DE7BED" w:rsidP="00DE7BED">
      <w:pPr>
        <w:pStyle w:val="a6"/>
        <w:numPr>
          <w:ilvl w:val="0"/>
          <w:numId w:val="2"/>
        </w:numPr>
        <w:tabs>
          <w:tab w:val="left" w:pos="1418"/>
        </w:tabs>
        <w:ind w:left="1418" w:hanging="341"/>
        <w:contextualSpacing w:val="0"/>
        <w:jc w:val="both"/>
        <w:rPr>
          <w:rFonts w:ascii="Times New Roman" w:hAnsi="Times New Roman"/>
          <w:sz w:val="24"/>
        </w:rPr>
      </w:pPr>
      <w:r w:rsidRPr="00C561F7">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r w:rsidR="00740EAB" w:rsidRPr="00740EAB">
        <w:rPr>
          <w:rFonts w:ascii="Times New Roman" w:hAnsi="Times New Roman"/>
          <w:sz w:val="24"/>
        </w:rPr>
        <w:t xml:space="preserve"> со сквозной нумерацией</w:t>
      </w:r>
      <w:r w:rsidRPr="00C561F7">
        <w:rPr>
          <w:rFonts w:ascii="Times New Roman" w:hAnsi="Times New Roman"/>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lastRenderedPageBreak/>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предоставляется на русском языке.</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561F7">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Pr="00A133A0">
        <w:rPr>
          <w:rFonts w:ascii="Times New Roman" w:hAnsi="Times New Roman"/>
          <w:sz w:val="24"/>
        </w:rPr>
        <w:t xml:space="preserve">Предложение на ПДО </w:t>
      </w:r>
      <w:r w:rsidR="003523B8" w:rsidRPr="00A133A0">
        <w:rPr>
          <w:rFonts w:ascii="Times New Roman" w:hAnsi="Times New Roman"/>
          <w:sz w:val="24"/>
        </w:rPr>
        <w:t>№</w:t>
      </w:r>
      <w:r w:rsidR="00A133A0" w:rsidRPr="00A133A0">
        <w:rPr>
          <w:rFonts w:ascii="Times New Roman" w:hAnsi="Times New Roman"/>
          <w:sz w:val="24"/>
        </w:rPr>
        <w:t>308</w:t>
      </w:r>
      <w:r w:rsidR="003523B8" w:rsidRPr="00A133A0">
        <w:rPr>
          <w:rFonts w:ascii="Times New Roman" w:hAnsi="Times New Roman"/>
          <w:sz w:val="24"/>
        </w:rPr>
        <w:t>-К</w:t>
      </w:r>
      <w:r w:rsidR="00FA2773" w:rsidRPr="00A133A0">
        <w:rPr>
          <w:rFonts w:ascii="Times New Roman" w:hAnsi="Times New Roman"/>
          <w:sz w:val="24"/>
        </w:rPr>
        <w:t>С</w:t>
      </w:r>
      <w:r w:rsidR="003523B8" w:rsidRPr="00A133A0">
        <w:rPr>
          <w:rFonts w:ascii="Times New Roman" w:hAnsi="Times New Roman"/>
          <w:sz w:val="24"/>
        </w:rPr>
        <w:t>-201</w:t>
      </w:r>
      <w:r w:rsidR="00200B9F" w:rsidRPr="00A133A0">
        <w:rPr>
          <w:rFonts w:ascii="Times New Roman" w:hAnsi="Times New Roman"/>
          <w:sz w:val="24"/>
        </w:rPr>
        <w:t>7</w:t>
      </w:r>
      <w:r w:rsidRPr="00C561F7">
        <w:rPr>
          <w:rFonts w:ascii="Times New Roman" w:hAnsi="Times New Roman"/>
          <w:color w:val="FF0000"/>
          <w:sz w:val="24"/>
        </w:rPr>
        <w:t xml:space="preserve"> </w:t>
      </w:r>
      <w:r w:rsidRPr="00C561F7">
        <w:rPr>
          <w:rFonts w:ascii="Times New Roman" w:hAnsi="Times New Roman"/>
          <w:sz w:val="24"/>
        </w:rPr>
        <w:t>от</w:t>
      </w:r>
      <w:r w:rsidRPr="00C561F7">
        <w:rPr>
          <w:rFonts w:ascii="Times New Roman" w:hAnsi="Times New Roman"/>
          <w:color w:val="FF0000"/>
          <w:sz w:val="24"/>
        </w:rPr>
        <w:t xml:space="preserve"> </w:t>
      </w:r>
      <w:r w:rsidR="00222FF9">
        <w:rPr>
          <w:rFonts w:ascii="Times New Roman" w:hAnsi="Times New Roman"/>
          <w:sz w:val="24"/>
        </w:rPr>
        <w:t>«13» июля 2017г.</w:t>
      </w:r>
    </w:p>
    <w:p w:rsidR="00DE7BED" w:rsidRPr="00C561F7" w:rsidRDefault="00DE7BED" w:rsidP="00DE7BED">
      <w:pPr>
        <w:widowControl w:val="0"/>
        <w:overflowPunct w:val="0"/>
        <w:autoSpaceDE w:val="0"/>
        <w:autoSpaceDN w:val="0"/>
        <w:adjustRightInd w:val="0"/>
        <w:ind w:firstLine="708"/>
        <w:jc w:val="both"/>
        <w:rPr>
          <w:rFonts w:ascii="Times New Roman" w:hAnsi="Times New Roman"/>
          <w:sz w:val="24"/>
        </w:rPr>
      </w:pPr>
      <w:r w:rsidRPr="00C561F7">
        <w:rPr>
          <w:rFonts w:ascii="Times New Roman" w:hAnsi="Times New Roman"/>
          <w:sz w:val="24"/>
        </w:rPr>
        <w:t>Учитывая, что тендер проводится в два этапа, участник закупки передает четыре конверта документов:</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C561F7" w:rsidRDefault="00DE7BED" w:rsidP="00DE7BED">
      <w:pPr>
        <w:pStyle w:val="a6"/>
        <w:numPr>
          <w:ilvl w:val="0"/>
          <w:numId w:val="2"/>
        </w:numPr>
        <w:ind w:left="1134" w:hanging="425"/>
        <w:contextualSpacing w:val="0"/>
        <w:jc w:val="both"/>
        <w:rPr>
          <w:rFonts w:ascii="Times New Roman" w:hAnsi="Times New Roman"/>
          <w:sz w:val="24"/>
        </w:rPr>
      </w:pPr>
      <w:r w:rsidRPr="00C561F7">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C561F7">
        <w:rPr>
          <w:rFonts w:ascii="Times New Roman" w:hAnsi="Times New Roman"/>
          <w:sz w:val="24"/>
        </w:rPr>
        <w:t>.</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sz w:val="24"/>
        </w:rPr>
        <w:t>Документы в конверте с пометкой «Оригинал» являются официальной офертой.</w:t>
      </w:r>
    </w:p>
    <w:p w:rsidR="00DE7BED" w:rsidRPr="00C561F7"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C561F7">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C561F7">
        <w:rPr>
          <w:rFonts w:ascii="Times New Roman" w:hAnsi="Times New Roman"/>
          <w:sz w:val="24"/>
        </w:rPr>
        <w:t>1500</w:t>
      </w:r>
      <w:r w:rsidR="006372D9" w:rsidRPr="00C561F7">
        <w:rPr>
          <w:rFonts w:ascii="Times New Roman" w:hAnsi="Times New Roman"/>
          <w:sz w:val="24"/>
        </w:rPr>
        <w:t>23</w:t>
      </w:r>
      <w:r w:rsidR="003C412D"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w:t>
      </w:r>
    </w:p>
    <w:p w:rsidR="00DE7BED" w:rsidRPr="00C561F7" w:rsidRDefault="00222FF9" w:rsidP="00DE7BED">
      <w:pPr>
        <w:ind w:left="708"/>
        <w:jc w:val="both"/>
        <w:rPr>
          <w:rFonts w:ascii="Times New Roman" w:hAnsi="Times New Roman"/>
          <w:b/>
          <w:sz w:val="24"/>
        </w:rPr>
      </w:pPr>
      <w:r>
        <w:rPr>
          <w:rFonts w:ascii="Times New Roman" w:hAnsi="Times New Roman"/>
          <w:b/>
          <w:sz w:val="24"/>
        </w:rPr>
        <w:t>Начало приема оферт – «13</w:t>
      </w:r>
      <w:r w:rsidR="00DE7BED" w:rsidRPr="00C561F7">
        <w:rPr>
          <w:rFonts w:ascii="Times New Roman" w:hAnsi="Times New Roman"/>
          <w:b/>
          <w:sz w:val="24"/>
        </w:rPr>
        <w:t xml:space="preserve">» </w:t>
      </w:r>
      <w:r>
        <w:rPr>
          <w:rFonts w:ascii="Times New Roman" w:hAnsi="Times New Roman"/>
          <w:b/>
          <w:sz w:val="24"/>
        </w:rPr>
        <w:t>июля</w:t>
      </w:r>
      <w:r w:rsidR="00DE7BED" w:rsidRPr="00C561F7">
        <w:rPr>
          <w:rFonts w:ascii="Times New Roman" w:hAnsi="Times New Roman"/>
          <w:b/>
          <w:sz w:val="24"/>
        </w:rPr>
        <w:t xml:space="preserve"> </w:t>
      </w:r>
      <w:r>
        <w:rPr>
          <w:rFonts w:ascii="Times New Roman" w:hAnsi="Times New Roman"/>
          <w:b/>
          <w:sz w:val="24"/>
        </w:rPr>
        <w:t>2017</w:t>
      </w:r>
      <w:r w:rsidR="00DE7BED"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 xml:space="preserve">Окончание приема оферт – </w:t>
      </w:r>
      <w:r w:rsidR="00222FF9">
        <w:rPr>
          <w:rFonts w:ascii="Times New Roman" w:hAnsi="Times New Roman"/>
          <w:b/>
          <w:sz w:val="24"/>
        </w:rPr>
        <w:t>16</w:t>
      </w:r>
      <w:r w:rsidRPr="00C561F7">
        <w:rPr>
          <w:rFonts w:ascii="Times New Roman" w:hAnsi="Times New Roman"/>
          <w:b/>
          <w:sz w:val="24"/>
        </w:rPr>
        <w:t>:</w:t>
      </w:r>
      <w:r w:rsidR="00222FF9">
        <w:rPr>
          <w:rFonts w:ascii="Times New Roman" w:hAnsi="Times New Roman"/>
          <w:b/>
          <w:sz w:val="24"/>
        </w:rPr>
        <w:t>00 «27</w:t>
      </w:r>
      <w:r w:rsidRPr="00C561F7">
        <w:rPr>
          <w:rFonts w:ascii="Times New Roman" w:hAnsi="Times New Roman"/>
          <w:b/>
          <w:sz w:val="24"/>
        </w:rPr>
        <w:t xml:space="preserve">» </w:t>
      </w:r>
      <w:r w:rsidR="00222FF9">
        <w:rPr>
          <w:rFonts w:ascii="Times New Roman" w:hAnsi="Times New Roman"/>
          <w:b/>
          <w:sz w:val="24"/>
        </w:rPr>
        <w:t>июля</w:t>
      </w:r>
      <w:r w:rsidRPr="00C561F7">
        <w:rPr>
          <w:rFonts w:ascii="Times New Roman" w:hAnsi="Times New Roman"/>
          <w:b/>
          <w:sz w:val="24"/>
        </w:rPr>
        <w:t xml:space="preserve"> </w:t>
      </w:r>
      <w:r w:rsidR="00222FF9">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left="708"/>
        <w:jc w:val="both"/>
        <w:rPr>
          <w:rFonts w:ascii="Times New Roman" w:hAnsi="Times New Roman"/>
          <w:b/>
          <w:sz w:val="24"/>
        </w:rPr>
      </w:pPr>
      <w:r w:rsidRPr="00C561F7">
        <w:rPr>
          <w:rFonts w:ascii="Times New Roman" w:hAnsi="Times New Roman"/>
          <w:b/>
          <w:sz w:val="24"/>
        </w:rPr>
        <w:t>Срок для определения победителя – до «</w:t>
      </w:r>
      <w:r w:rsidR="007A54E1">
        <w:rPr>
          <w:rFonts w:ascii="Times New Roman" w:hAnsi="Times New Roman"/>
          <w:b/>
          <w:sz w:val="24"/>
        </w:rPr>
        <w:t>30</w:t>
      </w:r>
      <w:r w:rsidRPr="00C561F7">
        <w:rPr>
          <w:rFonts w:ascii="Times New Roman" w:hAnsi="Times New Roman"/>
          <w:b/>
          <w:sz w:val="24"/>
        </w:rPr>
        <w:t xml:space="preserve">» </w:t>
      </w:r>
      <w:r w:rsidR="008579FC">
        <w:rPr>
          <w:rFonts w:ascii="Times New Roman" w:hAnsi="Times New Roman"/>
          <w:b/>
          <w:sz w:val="24"/>
        </w:rPr>
        <w:t>сентябр</w:t>
      </w:r>
      <w:r w:rsidR="00AC7007">
        <w:rPr>
          <w:rFonts w:ascii="Times New Roman" w:hAnsi="Times New Roman"/>
          <w:b/>
          <w:sz w:val="24"/>
        </w:rPr>
        <w:t>я</w:t>
      </w:r>
      <w:r w:rsidRPr="00C561F7">
        <w:rPr>
          <w:rFonts w:ascii="Times New Roman" w:hAnsi="Times New Roman"/>
          <w:b/>
          <w:sz w:val="24"/>
        </w:rPr>
        <w:t xml:space="preserve"> </w:t>
      </w:r>
      <w:r w:rsidR="00AC7007">
        <w:rPr>
          <w:rFonts w:ascii="Times New Roman" w:hAnsi="Times New Roman"/>
          <w:b/>
          <w:sz w:val="24"/>
        </w:rPr>
        <w:t>2017</w:t>
      </w:r>
      <w:r w:rsidRPr="00C561F7">
        <w:rPr>
          <w:rFonts w:ascii="Times New Roman" w:hAnsi="Times New Roman"/>
          <w:b/>
          <w:sz w:val="24"/>
        </w:rPr>
        <w:t xml:space="preserve"> года.</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Оферты, полученные позже указанного срока, к рассмотрению не принимаются.</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продлить срок приема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w:t>
      </w:r>
      <w:r w:rsidRPr="00C561F7">
        <w:rPr>
          <w:rFonts w:ascii="Times New Roman" w:hAnsi="Times New Roman"/>
          <w:sz w:val="24"/>
        </w:rPr>
        <w:lastRenderedPageBreak/>
        <w:t>подачи оферт новый срок составлял не менее 6 (Шести) рабочих дней, а в случае изменения предмета закупки – не менее 10 (Десяти) рабочих дней.</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w:t>
      </w:r>
      <w:r w:rsidR="00222FF9">
        <w:rPr>
          <w:rFonts w:ascii="Times New Roman" w:hAnsi="Times New Roman"/>
          <w:sz w:val="24"/>
        </w:rPr>
        <w:t>25</w:t>
      </w:r>
      <w:r w:rsidRPr="00C561F7">
        <w:rPr>
          <w:rFonts w:ascii="Times New Roman" w:hAnsi="Times New Roman"/>
          <w:sz w:val="24"/>
        </w:rPr>
        <w:t xml:space="preserve">» </w:t>
      </w:r>
      <w:r w:rsidR="00222FF9">
        <w:rPr>
          <w:rFonts w:ascii="Times New Roman" w:hAnsi="Times New Roman"/>
          <w:sz w:val="24"/>
        </w:rPr>
        <w:t>июля</w:t>
      </w:r>
      <w:r w:rsidRPr="00C561F7">
        <w:rPr>
          <w:rFonts w:ascii="Times New Roman" w:hAnsi="Times New Roman"/>
          <w:sz w:val="24"/>
        </w:rPr>
        <w:t xml:space="preserve"> </w:t>
      </w:r>
      <w:r w:rsidR="00222FF9">
        <w:rPr>
          <w:rFonts w:ascii="Times New Roman" w:hAnsi="Times New Roman"/>
          <w:sz w:val="24"/>
        </w:rPr>
        <w:t>2017</w:t>
      </w:r>
      <w:r w:rsidRPr="00C561F7">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C561F7" w:rsidRDefault="00DE7BED" w:rsidP="00222FF9">
      <w:pPr>
        <w:spacing w:before="60"/>
        <w:ind w:firstLine="708"/>
        <w:jc w:val="both"/>
        <w:rPr>
          <w:rFonts w:ascii="Times New Roman" w:hAnsi="Times New Roman"/>
          <w:sz w:val="24"/>
        </w:rPr>
      </w:pPr>
      <w:r w:rsidRPr="00C561F7">
        <w:rPr>
          <w:rFonts w:ascii="Times New Roman" w:hAnsi="Times New Roman"/>
          <w:sz w:val="24"/>
        </w:rPr>
        <w:t>По вопросам технического характера обращаться:</w:t>
      </w:r>
    </w:p>
    <w:p w:rsidR="006C094E" w:rsidRPr="00C561F7" w:rsidRDefault="00AC7007" w:rsidP="006C094E">
      <w:pPr>
        <w:ind w:firstLine="567"/>
        <w:jc w:val="both"/>
        <w:rPr>
          <w:rFonts w:ascii="Times New Roman" w:hAnsi="Times New Roman"/>
          <w:sz w:val="24"/>
        </w:rPr>
      </w:pPr>
      <w:r>
        <w:rPr>
          <w:rFonts w:ascii="Times New Roman" w:hAnsi="Times New Roman"/>
          <w:sz w:val="24"/>
        </w:rPr>
        <w:t>Начальнику сектора</w:t>
      </w:r>
      <w:r w:rsidR="00394DEF">
        <w:rPr>
          <w:rFonts w:ascii="Times New Roman" w:hAnsi="Times New Roman"/>
          <w:sz w:val="24"/>
        </w:rPr>
        <w:t xml:space="preserve"> </w:t>
      </w:r>
      <w:r w:rsidR="006C094E" w:rsidRPr="00C561F7">
        <w:rPr>
          <w:rFonts w:ascii="Times New Roman" w:hAnsi="Times New Roman"/>
          <w:sz w:val="24"/>
        </w:rPr>
        <w:t xml:space="preserve">отдела закупки услуг ОАО «Славнефть-ЯНОС» </w:t>
      </w:r>
      <w:r>
        <w:rPr>
          <w:rFonts w:ascii="Times New Roman" w:hAnsi="Times New Roman"/>
          <w:sz w:val="24"/>
        </w:rPr>
        <w:t>Деткову Александру</w:t>
      </w:r>
      <w:r w:rsidR="00394DEF">
        <w:rPr>
          <w:rFonts w:ascii="Times New Roman" w:hAnsi="Times New Roman"/>
          <w:sz w:val="24"/>
        </w:rPr>
        <w:t xml:space="preserve"> </w:t>
      </w:r>
      <w:r>
        <w:rPr>
          <w:rFonts w:ascii="Times New Roman" w:hAnsi="Times New Roman"/>
          <w:sz w:val="24"/>
        </w:rPr>
        <w:t>Игоревичу</w:t>
      </w:r>
      <w:r w:rsidR="006C094E" w:rsidRPr="00C561F7">
        <w:rPr>
          <w:rFonts w:ascii="Times New Roman" w:hAnsi="Times New Roman"/>
          <w:sz w:val="24"/>
        </w:rPr>
        <w:t>.</w:t>
      </w:r>
    </w:p>
    <w:p w:rsidR="001A4135" w:rsidRPr="00C561F7" w:rsidRDefault="006C094E" w:rsidP="001A4135">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sidR="00AC7007">
        <w:rPr>
          <w:rFonts w:ascii="Times New Roman" w:hAnsi="Times New Roman"/>
          <w:sz w:val="24"/>
        </w:rPr>
        <w:t>93</w:t>
      </w:r>
      <w:r w:rsidRPr="00C561F7">
        <w:rPr>
          <w:rFonts w:ascii="Times New Roman" w:hAnsi="Times New Roman"/>
          <w:sz w:val="24"/>
        </w:rPr>
        <w:t>-1</w:t>
      </w:r>
      <w:r w:rsidR="00AC7007">
        <w:rPr>
          <w:rFonts w:ascii="Times New Roman" w:hAnsi="Times New Roman"/>
          <w:sz w:val="24"/>
        </w:rPr>
        <w:t>6</w:t>
      </w:r>
      <w:r w:rsidRPr="00C561F7">
        <w:rPr>
          <w:rFonts w:ascii="Times New Roman" w:hAnsi="Times New Roman"/>
          <w:sz w:val="24"/>
        </w:rPr>
        <w:t xml:space="preserve">, </w:t>
      </w:r>
      <w:r w:rsidR="001A4135" w:rsidRPr="00C561F7">
        <w:rPr>
          <w:rFonts w:ascii="Times New Roman" w:hAnsi="Times New Roman"/>
          <w:sz w:val="24"/>
          <w:lang w:val="en-US"/>
        </w:rPr>
        <w:t>E</w:t>
      </w:r>
      <w:r w:rsidR="001A4135" w:rsidRPr="00C561F7">
        <w:rPr>
          <w:rFonts w:ascii="Times New Roman" w:hAnsi="Times New Roman"/>
          <w:sz w:val="24"/>
        </w:rPr>
        <w:t>-</w:t>
      </w:r>
      <w:r w:rsidR="001A4135" w:rsidRPr="00C561F7">
        <w:rPr>
          <w:rFonts w:ascii="Times New Roman" w:hAnsi="Times New Roman"/>
          <w:sz w:val="24"/>
          <w:lang w:val="en-US"/>
        </w:rPr>
        <w:t>mail</w:t>
      </w:r>
      <w:r w:rsidR="001A4135" w:rsidRPr="00C561F7">
        <w:rPr>
          <w:rFonts w:ascii="Times New Roman" w:hAnsi="Times New Roman"/>
          <w:sz w:val="24"/>
        </w:rPr>
        <w:t>:</w:t>
      </w:r>
      <w:r w:rsidR="001A4135" w:rsidRPr="00C561F7">
        <w:rPr>
          <w:rFonts w:ascii="Times New Roman" w:hAnsi="Times New Roman"/>
          <w:bCs/>
          <w:sz w:val="24"/>
        </w:rPr>
        <w:t xml:space="preserve"> </w:t>
      </w:r>
      <w:r w:rsidR="00AC7007" w:rsidRPr="00AC7007">
        <w:rPr>
          <w:rFonts w:ascii="Times New Roman" w:hAnsi="Times New Roman"/>
          <w:bCs/>
          <w:sz w:val="24"/>
          <w:u w:val="single"/>
          <w:lang w:val="en-US"/>
        </w:rPr>
        <w:t>DetkovAI</w:t>
      </w:r>
      <w:hyperlink r:id="rId8" w:history="1">
        <w:r w:rsidR="001A4135" w:rsidRPr="00AC7007">
          <w:rPr>
            <w:rStyle w:val="a8"/>
            <w:rFonts w:ascii="Times New Roman" w:hAnsi="Times New Roman"/>
            <w:color w:val="auto"/>
            <w:sz w:val="24"/>
          </w:rPr>
          <w:t>@</w:t>
        </w:r>
        <w:r w:rsidR="001A4135" w:rsidRPr="00AC7007">
          <w:rPr>
            <w:rStyle w:val="a8"/>
            <w:rFonts w:ascii="Times New Roman" w:hAnsi="Times New Roman"/>
            <w:color w:val="auto"/>
            <w:sz w:val="24"/>
            <w:lang w:val="en-US"/>
          </w:rPr>
          <w:t>yanos</w:t>
        </w:r>
        <w:r w:rsidR="001A4135" w:rsidRPr="00AC7007">
          <w:rPr>
            <w:rStyle w:val="a8"/>
            <w:rFonts w:ascii="Times New Roman" w:hAnsi="Times New Roman"/>
            <w:color w:val="auto"/>
            <w:sz w:val="24"/>
          </w:rPr>
          <w:t>.</w:t>
        </w:r>
        <w:r w:rsidR="001A4135" w:rsidRPr="00AC7007">
          <w:rPr>
            <w:rStyle w:val="a8"/>
            <w:rFonts w:ascii="Times New Roman" w:hAnsi="Times New Roman"/>
            <w:color w:val="auto"/>
            <w:sz w:val="24"/>
            <w:lang w:val="en-US"/>
          </w:rPr>
          <w:t>slavneft</w:t>
        </w:r>
        <w:r w:rsidR="001A4135" w:rsidRPr="00AC7007">
          <w:rPr>
            <w:rStyle w:val="a8"/>
            <w:rFonts w:ascii="Times New Roman" w:hAnsi="Times New Roman"/>
            <w:color w:val="auto"/>
            <w:sz w:val="24"/>
          </w:rPr>
          <w:t>.</w:t>
        </w:r>
        <w:r w:rsidR="001A4135" w:rsidRPr="00AC7007">
          <w:rPr>
            <w:rStyle w:val="a8"/>
            <w:rFonts w:ascii="Times New Roman" w:hAnsi="Times New Roman"/>
            <w:color w:val="auto"/>
            <w:sz w:val="24"/>
            <w:lang w:val="en-US"/>
          </w:rPr>
          <w:t>ru</w:t>
        </w:r>
      </w:hyperlink>
    </w:p>
    <w:p w:rsidR="00DE7BED" w:rsidRPr="00C561F7" w:rsidRDefault="00DE7BED" w:rsidP="001A4135">
      <w:pPr>
        <w:ind w:firstLine="567"/>
        <w:jc w:val="both"/>
        <w:rPr>
          <w:rFonts w:ascii="Times New Roman" w:hAnsi="Times New Roman"/>
          <w:sz w:val="24"/>
        </w:rPr>
      </w:pPr>
      <w:r w:rsidRPr="00C561F7">
        <w:rPr>
          <w:rFonts w:ascii="Times New Roman" w:hAnsi="Times New Roman"/>
          <w:sz w:val="24"/>
        </w:rPr>
        <w:t>По вопросам организационного характера обращаться:</w:t>
      </w:r>
    </w:p>
    <w:p w:rsidR="00DE7BED" w:rsidRDefault="00222FF9" w:rsidP="00DE7BED">
      <w:pPr>
        <w:ind w:firstLine="708"/>
        <w:jc w:val="both"/>
        <w:rPr>
          <w:rFonts w:ascii="Times New Roman" w:hAnsi="Times New Roman"/>
          <w:sz w:val="24"/>
        </w:rPr>
      </w:pPr>
      <w:r>
        <w:rPr>
          <w:rFonts w:ascii="Times New Roman" w:hAnsi="Times New Roman"/>
          <w:sz w:val="24"/>
        </w:rPr>
        <w:t>Ведущий специалист-руководитель группы закупки работ/услуг Тендерного комитета Кириллова Надежда Владимировна</w:t>
      </w:r>
    </w:p>
    <w:p w:rsidR="00222FF9" w:rsidRPr="00C561F7" w:rsidRDefault="00222FF9" w:rsidP="00222FF9">
      <w:pPr>
        <w:ind w:firstLine="567"/>
        <w:jc w:val="both"/>
        <w:rPr>
          <w:rFonts w:ascii="Times New Roman" w:hAnsi="Times New Roman"/>
          <w:sz w:val="24"/>
          <w:u w:val="single"/>
        </w:rPr>
      </w:pPr>
      <w:r w:rsidRPr="00C561F7">
        <w:rPr>
          <w:rFonts w:ascii="Times New Roman" w:hAnsi="Times New Roman"/>
          <w:sz w:val="24"/>
        </w:rPr>
        <w:t>Контактные данные: телефон: (4852) 49-</w:t>
      </w:r>
      <w:r>
        <w:rPr>
          <w:rFonts w:ascii="Times New Roman" w:hAnsi="Times New Roman"/>
          <w:sz w:val="24"/>
        </w:rPr>
        <w:t>82</w:t>
      </w:r>
      <w:r w:rsidRPr="00C561F7">
        <w:rPr>
          <w:rFonts w:ascii="Times New Roman" w:hAnsi="Times New Roman"/>
          <w:sz w:val="24"/>
        </w:rPr>
        <w:t>-</w:t>
      </w:r>
      <w:r>
        <w:rPr>
          <w:rFonts w:ascii="Times New Roman" w:hAnsi="Times New Roman"/>
          <w:sz w:val="24"/>
        </w:rPr>
        <w:t>64</w:t>
      </w:r>
      <w:r w:rsidRPr="00C561F7">
        <w:rPr>
          <w:rFonts w:ascii="Times New Roman" w:hAnsi="Times New Roman"/>
          <w:sz w:val="24"/>
        </w:rPr>
        <w:t xml:space="preserve">, </w:t>
      </w:r>
      <w:r w:rsidRPr="00C561F7">
        <w:rPr>
          <w:rFonts w:ascii="Times New Roman" w:hAnsi="Times New Roman"/>
          <w:sz w:val="24"/>
          <w:lang w:val="en-US"/>
        </w:rPr>
        <w:t>E</w:t>
      </w:r>
      <w:r w:rsidRPr="00C561F7">
        <w:rPr>
          <w:rFonts w:ascii="Times New Roman" w:hAnsi="Times New Roman"/>
          <w:sz w:val="24"/>
        </w:rPr>
        <w:t>-</w:t>
      </w:r>
      <w:r w:rsidRPr="00C561F7">
        <w:rPr>
          <w:rFonts w:ascii="Times New Roman" w:hAnsi="Times New Roman"/>
          <w:sz w:val="24"/>
          <w:lang w:val="en-US"/>
        </w:rPr>
        <w:t>mail</w:t>
      </w:r>
      <w:r w:rsidRPr="00C561F7">
        <w:rPr>
          <w:rFonts w:ascii="Times New Roman" w:hAnsi="Times New Roman"/>
          <w:sz w:val="24"/>
        </w:rPr>
        <w:t>:</w:t>
      </w:r>
      <w:r w:rsidRPr="00C561F7">
        <w:rPr>
          <w:rFonts w:ascii="Times New Roman" w:hAnsi="Times New Roman"/>
          <w:bCs/>
          <w:sz w:val="24"/>
        </w:rPr>
        <w:t xml:space="preserve"> </w:t>
      </w:r>
      <w:r>
        <w:rPr>
          <w:rFonts w:ascii="Times New Roman" w:hAnsi="Times New Roman"/>
          <w:bCs/>
          <w:sz w:val="24"/>
          <w:u w:val="single"/>
          <w:lang w:val="en-US"/>
        </w:rPr>
        <w:t>KirillovaNV</w:t>
      </w:r>
      <w:hyperlink r:id="rId9" w:history="1">
        <w:r w:rsidRPr="00AC7007">
          <w:rPr>
            <w:rStyle w:val="a8"/>
            <w:rFonts w:ascii="Times New Roman" w:hAnsi="Times New Roman"/>
            <w:color w:val="auto"/>
            <w:sz w:val="24"/>
          </w:rPr>
          <w:t>@</w:t>
        </w:r>
        <w:r w:rsidRPr="00AC7007">
          <w:rPr>
            <w:rStyle w:val="a8"/>
            <w:rFonts w:ascii="Times New Roman" w:hAnsi="Times New Roman"/>
            <w:color w:val="auto"/>
            <w:sz w:val="24"/>
            <w:lang w:val="en-US"/>
          </w:rPr>
          <w:t>yanos</w:t>
        </w:r>
        <w:r w:rsidRPr="00AC7007">
          <w:rPr>
            <w:rStyle w:val="a8"/>
            <w:rFonts w:ascii="Times New Roman" w:hAnsi="Times New Roman"/>
            <w:color w:val="auto"/>
            <w:sz w:val="24"/>
          </w:rPr>
          <w:t>.</w:t>
        </w:r>
        <w:r w:rsidRPr="00AC7007">
          <w:rPr>
            <w:rStyle w:val="a8"/>
            <w:rFonts w:ascii="Times New Roman" w:hAnsi="Times New Roman"/>
            <w:color w:val="auto"/>
            <w:sz w:val="24"/>
            <w:lang w:val="en-US"/>
          </w:rPr>
          <w:t>slavneft</w:t>
        </w:r>
        <w:r w:rsidRPr="00AC7007">
          <w:rPr>
            <w:rStyle w:val="a8"/>
            <w:rFonts w:ascii="Times New Roman" w:hAnsi="Times New Roman"/>
            <w:color w:val="auto"/>
            <w:sz w:val="24"/>
          </w:rPr>
          <w:t>.</w:t>
        </w:r>
        <w:r w:rsidRPr="00AC7007">
          <w:rPr>
            <w:rStyle w:val="a8"/>
            <w:rFonts w:ascii="Times New Roman" w:hAnsi="Times New Roman"/>
            <w:color w:val="auto"/>
            <w:sz w:val="24"/>
            <w:lang w:val="en-US"/>
          </w:rPr>
          <w:t>ru</w:t>
        </w:r>
      </w:hyperlink>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sz w:val="24"/>
        </w:rPr>
        <w:t>.</w:t>
      </w:r>
    </w:p>
    <w:p w:rsidR="00DE7BED" w:rsidRPr="00C561F7" w:rsidRDefault="00DE7BED" w:rsidP="00DE7BED">
      <w:pPr>
        <w:ind w:firstLine="720"/>
        <w:jc w:val="both"/>
        <w:rPr>
          <w:rFonts w:ascii="Times New Roman" w:hAnsi="Times New Roman"/>
          <w:b/>
          <w:sz w:val="24"/>
        </w:rPr>
      </w:pPr>
      <w:r w:rsidRPr="00C561F7">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C561F7" w:rsidRDefault="00DE7BED" w:rsidP="00222FF9">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не подана ни одна оферта (с учетом оферт, отозванных участниками закупки);</w:t>
      </w:r>
    </w:p>
    <w:p w:rsidR="00DE7BED" w:rsidRPr="00C561F7" w:rsidRDefault="00DE7BED" w:rsidP="00222FF9">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C561F7" w:rsidRDefault="00DE7BED" w:rsidP="00222FF9">
      <w:pPr>
        <w:pStyle w:val="a6"/>
        <w:numPr>
          <w:ilvl w:val="0"/>
          <w:numId w:val="2"/>
        </w:numPr>
        <w:spacing w:before="0"/>
        <w:ind w:left="1134" w:hanging="425"/>
        <w:contextualSpacing w:val="0"/>
        <w:jc w:val="both"/>
        <w:rPr>
          <w:rFonts w:ascii="Times New Roman" w:hAnsi="Times New Roman"/>
          <w:sz w:val="24"/>
        </w:rPr>
      </w:pPr>
      <w:r w:rsidRPr="00C561F7">
        <w:rPr>
          <w:rFonts w:ascii="Times New Roman" w:hAnsi="Times New Roman"/>
          <w:sz w:val="24"/>
        </w:rPr>
        <w:t>все поданные оферты отклонены.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C561F7" w:rsidRDefault="00DE7BED" w:rsidP="00DE7BED">
      <w:pPr>
        <w:ind w:firstLine="708"/>
        <w:jc w:val="both"/>
        <w:rPr>
          <w:rFonts w:ascii="Times New Roman" w:hAnsi="Times New Roman"/>
          <w:color w:val="FF0000"/>
          <w:sz w:val="24"/>
        </w:rPr>
      </w:pPr>
      <w:r w:rsidRPr="00C561F7">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w:t>
      </w:r>
      <w:r w:rsidRPr="00C561F7">
        <w:rPr>
          <w:rFonts w:ascii="Times New Roman" w:hAnsi="Times New Roman"/>
          <w:sz w:val="24"/>
        </w:rPr>
        <w:lastRenderedPageBreak/>
        <w:t xml:space="preserve">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C561F7">
        <w:rPr>
          <w:rFonts w:ascii="Times New Roman" w:hAnsi="Times New Roman"/>
          <w:color w:val="0000FF"/>
          <w:sz w:val="24"/>
          <w:u w:val="single"/>
        </w:rPr>
        <w:t>http://www.refinery.yaroslavl.su/index.php?module=tend&amp;page=stop</w:t>
      </w:r>
      <w:r w:rsidRPr="00C561F7">
        <w:rPr>
          <w:rFonts w:ascii="Times New Roman" w:hAnsi="Times New Roman"/>
          <w:color w:val="FF0000"/>
          <w:sz w:val="24"/>
        </w:rPr>
        <w:t>.</w:t>
      </w:r>
    </w:p>
    <w:p w:rsidR="00DE7BED" w:rsidRDefault="00DE7BED" w:rsidP="00DE7BED">
      <w:pPr>
        <w:ind w:firstLine="708"/>
        <w:jc w:val="both"/>
        <w:rPr>
          <w:rFonts w:ascii="Times New Roman" w:hAnsi="Times New Roman"/>
          <w:sz w:val="24"/>
        </w:rPr>
      </w:pPr>
      <w:r w:rsidRPr="00C561F7">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77788" w:rsidRPr="00C561F7" w:rsidRDefault="00577788" w:rsidP="00DE7BED">
      <w:pPr>
        <w:ind w:firstLine="708"/>
        <w:jc w:val="both"/>
        <w:rPr>
          <w:rFonts w:ascii="Times New Roman" w:hAnsi="Times New Roman"/>
          <w:sz w:val="24"/>
        </w:rPr>
      </w:pPr>
      <w:r>
        <w:rPr>
          <w:rFonts w:ascii="Times New Roman" w:hAnsi="Times New Roman"/>
          <w:sz w:val="24"/>
        </w:rPr>
        <w:t>Контрагент может быть призван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предъявляемых ему последним, не позднее даты публикации ПДО (с приложениями) на интернет-сайте ОАО «Славнефть-ЯНОС».</w:t>
      </w:r>
    </w:p>
    <w:p w:rsidR="00DE7BED" w:rsidRPr="00C561F7" w:rsidRDefault="00DE7BED" w:rsidP="00DE7BED">
      <w:pPr>
        <w:ind w:firstLine="708"/>
        <w:jc w:val="both"/>
        <w:rPr>
          <w:rFonts w:ascii="Times New Roman" w:hAnsi="Times New Roman"/>
          <w:sz w:val="24"/>
        </w:rPr>
      </w:pPr>
      <w:r w:rsidRPr="00097C9D">
        <w:rPr>
          <w:rFonts w:ascii="Times New Roman" w:hAnsi="Times New Roman"/>
          <w:sz w:val="24"/>
        </w:rPr>
        <w:t>Участник закупки вправе обжаловать в Конкурсной комиссии Общества действия</w:t>
      </w:r>
      <w:r w:rsidRPr="00C561F7">
        <w:rPr>
          <w:rFonts w:ascii="Times New Roman" w:hAnsi="Times New Roman"/>
          <w:sz w:val="24"/>
        </w:rPr>
        <w:t xml:space="preserve">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Жалоба в письменном виде направляется в Тендерный комитет Общества по адресу</w:t>
      </w:r>
      <w:r w:rsidR="00B51481" w:rsidRPr="00C561F7">
        <w:rPr>
          <w:rFonts w:ascii="Times New Roman" w:hAnsi="Times New Roman"/>
          <w:sz w:val="24"/>
        </w:rPr>
        <w:t>:</w:t>
      </w:r>
      <w:r w:rsidRPr="00C561F7">
        <w:rPr>
          <w:rFonts w:ascii="Times New Roman" w:hAnsi="Times New Roman"/>
          <w:sz w:val="24"/>
        </w:rPr>
        <w:t xml:space="preserve"> </w:t>
      </w:r>
      <w:r w:rsidR="00B51481" w:rsidRPr="00C561F7">
        <w:rPr>
          <w:rFonts w:ascii="Times New Roman" w:hAnsi="Times New Roman"/>
          <w:sz w:val="24"/>
        </w:rPr>
        <w:t>1500</w:t>
      </w:r>
      <w:r w:rsidR="006372D9" w:rsidRPr="00C561F7">
        <w:rPr>
          <w:rFonts w:ascii="Times New Roman" w:hAnsi="Times New Roman"/>
          <w:sz w:val="24"/>
        </w:rPr>
        <w:t>23</w:t>
      </w:r>
      <w:r w:rsidR="00B51481" w:rsidRPr="00C561F7">
        <w:rPr>
          <w:rFonts w:ascii="Times New Roman" w:hAnsi="Times New Roman"/>
          <w:sz w:val="24"/>
        </w:rPr>
        <w:t>, г. Ярославль, Московский пр., д.130, в Тендерный комитет</w:t>
      </w:r>
      <w:r w:rsidRPr="00C561F7">
        <w:rPr>
          <w:rFonts w:ascii="Times New Roman" w:hAnsi="Times New Roman"/>
          <w:sz w:val="24"/>
        </w:rPr>
        <w:t>.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C561F7" w:rsidRDefault="00DE7BED" w:rsidP="00DE7BED">
      <w:pPr>
        <w:ind w:firstLine="708"/>
        <w:jc w:val="both"/>
        <w:rPr>
          <w:rFonts w:ascii="Times New Roman" w:hAnsi="Times New Roman"/>
          <w:sz w:val="24"/>
        </w:rPr>
      </w:pPr>
      <w:r w:rsidRPr="00C561F7">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C561F7">
        <w:rPr>
          <w:rFonts w:ascii="Times New Roman" w:hAnsi="Times New Roman"/>
          <w:sz w:val="24"/>
        </w:rPr>
        <w:t>+7 (4852) 49-93-33, электронная почта hotline@yanos.slavneft.ru.</w:t>
      </w:r>
    </w:p>
    <w:p w:rsidR="00DE7BED" w:rsidRPr="00C561F7" w:rsidRDefault="00DE7BED" w:rsidP="00DE7BED">
      <w:pPr>
        <w:rPr>
          <w:rFonts w:ascii="Times New Roman" w:hAnsi="Times New Roman"/>
          <w:sz w:val="24"/>
        </w:rPr>
      </w:pPr>
      <w:r w:rsidRPr="00C561F7">
        <w:rPr>
          <w:rFonts w:ascii="Times New Roman" w:hAnsi="Times New Roman"/>
          <w:sz w:val="24"/>
        </w:rPr>
        <w:t>Перечень документов в сост</w:t>
      </w:r>
      <w:r w:rsidR="00E85DE8" w:rsidRPr="00C561F7">
        <w:rPr>
          <w:rFonts w:ascii="Times New Roman" w:hAnsi="Times New Roman"/>
          <w:sz w:val="24"/>
        </w:rPr>
        <w:t xml:space="preserve">аве Предложения делать </w:t>
      </w:r>
      <w:r w:rsidR="00E85DE8" w:rsidRPr="00A133A0">
        <w:rPr>
          <w:rFonts w:ascii="Times New Roman" w:hAnsi="Times New Roman"/>
          <w:sz w:val="24"/>
        </w:rPr>
        <w:t>оферты №</w:t>
      </w:r>
      <w:r w:rsidR="00A133A0" w:rsidRPr="00A133A0">
        <w:rPr>
          <w:rFonts w:ascii="Times New Roman" w:hAnsi="Times New Roman"/>
          <w:sz w:val="24"/>
        </w:rPr>
        <w:t>308</w:t>
      </w:r>
      <w:r w:rsidR="00D549DA" w:rsidRPr="00A133A0">
        <w:rPr>
          <w:rFonts w:ascii="Times New Roman" w:hAnsi="Times New Roman"/>
          <w:sz w:val="24"/>
        </w:rPr>
        <w:t>-КС</w:t>
      </w:r>
      <w:r w:rsidR="00E85DE8" w:rsidRPr="00A133A0">
        <w:rPr>
          <w:rFonts w:ascii="Times New Roman" w:hAnsi="Times New Roman"/>
          <w:sz w:val="24"/>
        </w:rPr>
        <w:t>-</w:t>
      </w:r>
      <w:r w:rsidR="00E85DE8" w:rsidRPr="00C561F7">
        <w:rPr>
          <w:rFonts w:ascii="Times New Roman" w:hAnsi="Times New Roman"/>
          <w:sz w:val="24"/>
        </w:rPr>
        <w:t>201</w:t>
      </w:r>
      <w:r w:rsidR="00200B9F">
        <w:rPr>
          <w:rFonts w:ascii="Times New Roman" w:hAnsi="Times New Roman"/>
          <w:sz w:val="24"/>
        </w:rPr>
        <w:t>7</w:t>
      </w:r>
      <w:r w:rsidRPr="00C561F7">
        <w:rPr>
          <w:rFonts w:ascii="Times New Roman" w:hAnsi="Times New Roman"/>
          <w:sz w:val="24"/>
        </w:rPr>
        <w:t xml:space="preserve"> от </w:t>
      </w:r>
      <w:r w:rsidR="00222FF9">
        <w:rPr>
          <w:rFonts w:ascii="Times New Roman" w:hAnsi="Times New Roman"/>
          <w:sz w:val="24"/>
        </w:rPr>
        <w:t>«13» июля 2017г.</w:t>
      </w:r>
    </w:p>
    <w:p w:rsidR="00DE7BED" w:rsidRPr="00C561F7" w:rsidRDefault="00DE7BED" w:rsidP="00DE7BED">
      <w:pPr>
        <w:rPr>
          <w:rFonts w:ascii="Times New Roman" w:hAnsi="Times New Roman"/>
          <w:sz w:val="24"/>
        </w:rPr>
      </w:pPr>
      <w:r w:rsidRPr="00C561F7">
        <w:rPr>
          <w:rFonts w:ascii="Times New Roman" w:hAnsi="Times New Roman"/>
          <w:sz w:val="24"/>
        </w:rPr>
        <w:t>1. Извещение о проведении тендера (настоящий документ) в 1 экз.</w:t>
      </w:r>
    </w:p>
    <w:p w:rsidR="00DE7BED" w:rsidRDefault="00DE7BED" w:rsidP="00DE7BED">
      <w:pPr>
        <w:rPr>
          <w:rFonts w:ascii="Times New Roman" w:hAnsi="Times New Roman"/>
          <w:sz w:val="24"/>
        </w:rPr>
      </w:pPr>
      <w:r w:rsidRPr="00C561F7">
        <w:rPr>
          <w:rFonts w:ascii="Times New Roman" w:hAnsi="Times New Roman"/>
          <w:sz w:val="24"/>
        </w:rPr>
        <w:t>2. Требования к предмету оферты в 1 экз.</w:t>
      </w:r>
      <w:r w:rsidR="002C40E6">
        <w:rPr>
          <w:rFonts w:ascii="Times New Roman" w:hAnsi="Times New Roman"/>
          <w:sz w:val="24"/>
        </w:rPr>
        <w:t xml:space="preserve"> (</w:t>
      </w:r>
      <w:r w:rsidR="00D54AA2">
        <w:rPr>
          <w:rFonts w:ascii="Times New Roman" w:hAnsi="Times New Roman"/>
          <w:sz w:val="24"/>
        </w:rPr>
        <w:t xml:space="preserve">Форма </w:t>
      </w:r>
      <w:r w:rsidR="002C40E6">
        <w:rPr>
          <w:rFonts w:ascii="Times New Roman" w:hAnsi="Times New Roman"/>
          <w:sz w:val="24"/>
        </w:rPr>
        <w:t>№1).</w:t>
      </w:r>
    </w:p>
    <w:p w:rsidR="00DE7BED" w:rsidRPr="00C561F7" w:rsidRDefault="00763AF5" w:rsidP="00DE7BED">
      <w:pPr>
        <w:rPr>
          <w:rFonts w:ascii="Times New Roman" w:hAnsi="Times New Roman"/>
          <w:sz w:val="24"/>
        </w:rPr>
      </w:pPr>
      <w:r>
        <w:rPr>
          <w:rFonts w:ascii="Times New Roman" w:hAnsi="Times New Roman"/>
          <w:sz w:val="24"/>
        </w:rPr>
        <w:t>3</w:t>
      </w:r>
      <w:r w:rsidR="00D55F59">
        <w:rPr>
          <w:rFonts w:ascii="Times New Roman" w:hAnsi="Times New Roman"/>
          <w:sz w:val="24"/>
        </w:rPr>
        <w:t xml:space="preserve">. </w:t>
      </w:r>
      <w:r w:rsidR="00DE7BED" w:rsidRPr="00C561F7">
        <w:rPr>
          <w:rFonts w:ascii="Times New Roman" w:hAnsi="Times New Roman"/>
          <w:sz w:val="24"/>
        </w:rPr>
        <w:t>Извещение о согласии сделать оферту  в 1 экз.</w:t>
      </w:r>
      <w:r w:rsidR="002C40E6" w:rsidRPr="002C40E6">
        <w:rPr>
          <w:rFonts w:ascii="Times New Roman" w:hAnsi="Times New Roman"/>
          <w:sz w:val="24"/>
        </w:rPr>
        <w:t xml:space="preserve"> (</w:t>
      </w:r>
      <w:r w:rsidR="00D54AA2" w:rsidRPr="00D54AA2">
        <w:rPr>
          <w:rFonts w:ascii="Times New Roman" w:hAnsi="Times New Roman"/>
          <w:sz w:val="24"/>
        </w:rPr>
        <w:t xml:space="preserve">Форма </w:t>
      </w:r>
      <w:r w:rsidR="002C40E6" w:rsidRPr="002C40E6">
        <w:rPr>
          <w:rFonts w:ascii="Times New Roman" w:hAnsi="Times New Roman"/>
          <w:sz w:val="24"/>
        </w:rPr>
        <w:t>№</w:t>
      </w:r>
      <w:r w:rsidR="00D27E52">
        <w:rPr>
          <w:rFonts w:ascii="Times New Roman" w:hAnsi="Times New Roman"/>
          <w:sz w:val="24"/>
        </w:rPr>
        <w:t>2</w:t>
      </w:r>
      <w:r w:rsidR="002C40E6" w:rsidRPr="002C40E6">
        <w:rPr>
          <w:rFonts w:ascii="Times New Roman" w:hAnsi="Times New Roman"/>
          <w:sz w:val="24"/>
        </w:rPr>
        <w:t>).</w:t>
      </w:r>
    </w:p>
    <w:p w:rsidR="00DE7BED" w:rsidRDefault="0080562C" w:rsidP="00DE7BED">
      <w:pPr>
        <w:rPr>
          <w:rFonts w:ascii="Times New Roman" w:hAnsi="Times New Roman"/>
          <w:sz w:val="24"/>
        </w:rPr>
      </w:pPr>
      <w:r>
        <w:rPr>
          <w:rFonts w:ascii="Times New Roman" w:hAnsi="Times New Roman"/>
          <w:sz w:val="24"/>
        </w:rPr>
        <w:t>4</w:t>
      </w:r>
      <w:r w:rsidR="00DE7BED" w:rsidRPr="00C561F7">
        <w:rPr>
          <w:rFonts w:ascii="Times New Roman" w:hAnsi="Times New Roman"/>
          <w:sz w:val="24"/>
        </w:rPr>
        <w:t>. Предложение о заключении договора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№3</w:t>
      </w:r>
      <w:r w:rsidR="002C40E6" w:rsidRPr="002C40E6">
        <w:rPr>
          <w:rFonts w:ascii="Times New Roman" w:hAnsi="Times New Roman"/>
          <w:sz w:val="24"/>
        </w:rPr>
        <w:t>).</w:t>
      </w:r>
    </w:p>
    <w:p w:rsidR="00763AF5" w:rsidRPr="00C561F7" w:rsidRDefault="0080562C" w:rsidP="00DE7BED">
      <w:pPr>
        <w:rPr>
          <w:rFonts w:ascii="Times New Roman" w:hAnsi="Times New Roman"/>
          <w:sz w:val="24"/>
        </w:rPr>
      </w:pPr>
      <w:r>
        <w:rPr>
          <w:rFonts w:ascii="Times New Roman" w:hAnsi="Times New Roman"/>
          <w:sz w:val="24"/>
        </w:rPr>
        <w:t>5</w:t>
      </w:r>
      <w:r w:rsidR="00763AF5">
        <w:rPr>
          <w:rFonts w:ascii="Times New Roman" w:hAnsi="Times New Roman"/>
          <w:sz w:val="24"/>
        </w:rPr>
        <w:t xml:space="preserve">. </w:t>
      </w:r>
      <w:r w:rsidR="00763AF5" w:rsidRPr="00763AF5">
        <w:rPr>
          <w:rFonts w:ascii="Times New Roman" w:hAnsi="Times New Roman"/>
          <w:sz w:val="24"/>
        </w:rPr>
        <w:t>Проект</w:t>
      </w:r>
      <w:r w:rsidR="00763AF5">
        <w:rPr>
          <w:rFonts w:ascii="Times New Roman" w:hAnsi="Times New Roman"/>
          <w:sz w:val="24"/>
        </w:rPr>
        <w:t xml:space="preserve"> Договора </w:t>
      </w:r>
      <w:r w:rsidR="00682F70">
        <w:rPr>
          <w:rFonts w:ascii="Times New Roman" w:hAnsi="Times New Roman"/>
          <w:sz w:val="24"/>
        </w:rPr>
        <w:t xml:space="preserve">с приложениями </w:t>
      </w:r>
      <w:r w:rsidR="00763AF5">
        <w:rPr>
          <w:rFonts w:ascii="Times New Roman" w:hAnsi="Times New Roman"/>
          <w:sz w:val="24"/>
        </w:rPr>
        <w:t>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D27E52">
        <w:rPr>
          <w:rFonts w:ascii="Times New Roman" w:hAnsi="Times New Roman"/>
          <w:sz w:val="24"/>
        </w:rPr>
        <w:t xml:space="preserve"> №4</w:t>
      </w:r>
      <w:r w:rsidR="002C40E6" w:rsidRPr="002C40E6">
        <w:rPr>
          <w:rFonts w:ascii="Times New Roman" w:hAnsi="Times New Roman"/>
          <w:sz w:val="24"/>
        </w:rPr>
        <w:t>).</w:t>
      </w:r>
    </w:p>
    <w:p w:rsidR="00DE7BED" w:rsidRPr="00C561F7" w:rsidRDefault="0080562C" w:rsidP="00DE7BED">
      <w:pPr>
        <w:rPr>
          <w:rFonts w:ascii="Times New Roman" w:hAnsi="Times New Roman"/>
          <w:sz w:val="24"/>
        </w:rPr>
      </w:pPr>
      <w:r>
        <w:rPr>
          <w:rFonts w:ascii="Times New Roman" w:hAnsi="Times New Roman"/>
          <w:sz w:val="24"/>
        </w:rPr>
        <w:t>6</w:t>
      </w:r>
      <w:r w:rsidR="00DE7BED" w:rsidRPr="00C561F7">
        <w:rPr>
          <w:rFonts w:ascii="Times New Roman" w:hAnsi="Times New Roman"/>
          <w:sz w:val="24"/>
        </w:rPr>
        <w:t>. Пере</w:t>
      </w:r>
      <w:r w:rsidR="00D55F59">
        <w:rPr>
          <w:rFonts w:ascii="Times New Roman" w:hAnsi="Times New Roman"/>
          <w:sz w:val="24"/>
        </w:rPr>
        <w:t>чень аффилированных организаций</w:t>
      </w:r>
      <w:r w:rsidR="00DE7BED" w:rsidRPr="00C561F7">
        <w:rPr>
          <w:rFonts w:ascii="Times New Roman" w:hAnsi="Times New Roman"/>
          <w:sz w:val="24"/>
        </w:rPr>
        <w:t xml:space="preserve"> в 1 экз.</w:t>
      </w:r>
      <w:r w:rsidR="002C40E6" w:rsidRPr="002C40E6">
        <w:rPr>
          <w:rFonts w:ascii="Times New Roman" w:hAnsi="Times New Roman"/>
          <w:sz w:val="24"/>
        </w:rPr>
        <w:t xml:space="preserve"> (</w:t>
      </w:r>
      <w:r w:rsidR="00D54AA2" w:rsidRPr="00D54AA2">
        <w:rPr>
          <w:rFonts w:ascii="Times New Roman" w:hAnsi="Times New Roman"/>
          <w:sz w:val="24"/>
        </w:rPr>
        <w:t>Форма</w:t>
      </w:r>
      <w:r w:rsidR="002C40E6" w:rsidRPr="002C40E6">
        <w:rPr>
          <w:rFonts w:ascii="Times New Roman" w:hAnsi="Times New Roman"/>
          <w:sz w:val="24"/>
        </w:rPr>
        <w:t xml:space="preserve"> №</w:t>
      </w:r>
      <w:r w:rsidR="009E2604">
        <w:rPr>
          <w:rFonts w:ascii="Times New Roman" w:hAnsi="Times New Roman"/>
          <w:sz w:val="24"/>
        </w:rPr>
        <w:t>8</w:t>
      </w:r>
      <w:r w:rsidR="002C40E6" w:rsidRPr="002C40E6">
        <w:rPr>
          <w:rFonts w:ascii="Times New Roman" w:hAnsi="Times New Roman"/>
          <w:sz w:val="24"/>
        </w:rPr>
        <w:t>).</w:t>
      </w:r>
    </w:p>
    <w:p w:rsidR="00923CDA" w:rsidRPr="00C561F7" w:rsidRDefault="0080562C" w:rsidP="00923CDA">
      <w:pPr>
        <w:rPr>
          <w:rFonts w:ascii="Times New Roman" w:hAnsi="Times New Roman"/>
          <w:sz w:val="24"/>
        </w:rPr>
      </w:pPr>
      <w:r w:rsidRPr="00CF1D11">
        <w:rPr>
          <w:rFonts w:ascii="Times New Roman" w:hAnsi="Times New Roman"/>
          <w:sz w:val="24"/>
        </w:rPr>
        <w:t>7</w:t>
      </w:r>
      <w:r w:rsidR="00923CDA" w:rsidRPr="00CF1D11">
        <w:rPr>
          <w:rFonts w:ascii="Times New Roman" w:hAnsi="Times New Roman"/>
          <w:sz w:val="24"/>
        </w:rPr>
        <w:t xml:space="preserve">. </w:t>
      </w:r>
      <w:r w:rsidR="00D55F59" w:rsidRPr="00CF1D11">
        <w:rPr>
          <w:rFonts w:ascii="Times New Roman" w:hAnsi="Times New Roman"/>
          <w:sz w:val="24"/>
        </w:rPr>
        <w:t>С</w:t>
      </w:r>
      <w:r w:rsidR="00923CDA" w:rsidRPr="00CF1D11">
        <w:rPr>
          <w:rFonts w:ascii="Times New Roman" w:hAnsi="Times New Roman"/>
          <w:sz w:val="24"/>
        </w:rPr>
        <w:t xml:space="preserve">правка об опыте работы за последние </w:t>
      </w:r>
      <w:r w:rsidR="00E24046" w:rsidRPr="00CF1D11">
        <w:rPr>
          <w:rFonts w:ascii="Times New Roman" w:hAnsi="Times New Roman"/>
          <w:sz w:val="24"/>
        </w:rPr>
        <w:t>3</w:t>
      </w:r>
      <w:r w:rsidR="003057B9" w:rsidRPr="00CF1D11">
        <w:rPr>
          <w:rFonts w:ascii="Times New Roman" w:hAnsi="Times New Roman"/>
          <w:sz w:val="24"/>
        </w:rPr>
        <w:t xml:space="preserve"> </w:t>
      </w:r>
      <w:r w:rsidR="00E24046" w:rsidRPr="00CF1D11">
        <w:rPr>
          <w:rFonts w:ascii="Times New Roman" w:hAnsi="Times New Roman"/>
          <w:sz w:val="24"/>
        </w:rPr>
        <w:t>года</w:t>
      </w:r>
      <w:r w:rsidR="00923CDA" w:rsidRPr="00CF1D11">
        <w:rPr>
          <w:rFonts w:ascii="Times New Roman" w:hAnsi="Times New Roman"/>
          <w:sz w:val="24"/>
        </w:rPr>
        <w:t xml:space="preserve"> в 1 экз.</w:t>
      </w:r>
      <w:r w:rsidR="002C40E6" w:rsidRPr="00CF1D11">
        <w:rPr>
          <w:rFonts w:ascii="Times New Roman" w:hAnsi="Times New Roman"/>
          <w:sz w:val="24"/>
        </w:rPr>
        <w:t xml:space="preserve"> (</w:t>
      </w:r>
      <w:r w:rsidR="00D54AA2" w:rsidRPr="00CF1D11">
        <w:rPr>
          <w:rFonts w:ascii="Times New Roman" w:hAnsi="Times New Roman"/>
          <w:sz w:val="24"/>
        </w:rPr>
        <w:t xml:space="preserve">Форма </w:t>
      </w:r>
      <w:r w:rsidR="002C40E6" w:rsidRPr="00CF1D11">
        <w:rPr>
          <w:rFonts w:ascii="Times New Roman" w:hAnsi="Times New Roman"/>
          <w:sz w:val="24"/>
        </w:rPr>
        <w:t>№</w:t>
      </w:r>
      <w:r w:rsidR="009E2604" w:rsidRPr="00CF1D11">
        <w:rPr>
          <w:rFonts w:ascii="Times New Roman" w:hAnsi="Times New Roman"/>
          <w:sz w:val="24"/>
        </w:rPr>
        <w:t>5</w:t>
      </w:r>
      <w:r w:rsidR="002C40E6" w:rsidRPr="00CF1D11">
        <w:rPr>
          <w:rFonts w:ascii="Times New Roman" w:hAnsi="Times New Roman"/>
          <w:sz w:val="24"/>
        </w:rPr>
        <w:t>).</w:t>
      </w:r>
    </w:p>
    <w:p w:rsidR="00BA2B15" w:rsidRDefault="0080562C" w:rsidP="00BA2B15">
      <w:pPr>
        <w:rPr>
          <w:rFonts w:ascii="Times New Roman" w:hAnsi="Times New Roman"/>
          <w:sz w:val="24"/>
        </w:rPr>
      </w:pPr>
      <w:r>
        <w:rPr>
          <w:rFonts w:ascii="Times New Roman" w:hAnsi="Times New Roman"/>
          <w:sz w:val="24"/>
        </w:rPr>
        <w:t>8</w:t>
      </w:r>
      <w:r w:rsidR="00BA2B15" w:rsidRPr="00C561F7">
        <w:rPr>
          <w:rFonts w:ascii="Times New Roman" w:hAnsi="Times New Roman"/>
          <w:sz w:val="24"/>
        </w:rPr>
        <w:t>. Справка о кадровых ресурсах в 1 экз.</w:t>
      </w:r>
      <w:r w:rsidR="00D27E52" w:rsidRPr="00D27E52">
        <w:t xml:space="preserve"> </w:t>
      </w:r>
      <w:r w:rsidR="00D27E52">
        <w:rPr>
          <w:rFonts w:ascii="Times New Roman" w:hAnsi="Times New Roman"/>
          <w:sz w:val="24"/>
        </w:rPr>
        <w:t>(</w:t>
      </w:r>
      <w:r w:rsidR="00D54AA2" w:rsidRPr="00D54AA2">
        <w:rPr>
          <w:rFonts w:ascii="Times New Roman" w:hAnsi="Times New Roman"/>
          <w:sz w:val="24"/>
        </w:rPr>
        <w:t xml:space="preserve">Форма </w:t>
      </w:r>
      <w:r w:rsidR="00D27E52">
        <w:rPr>
          <w:rFonts w:ascii="Times New Roman" w:hAnsi="Times New Roman"/>
          <w:sz w:val="24"/>
        </w:rPr>
        <w:t xml:space="preserve">№ </w:t>
      </w:r>
      <w:r w:rsidR="009E2604">
        <w:rPr>
          <w:rFonts w:ascii="Times New Roman" w:hAnsi="Times New Roman"/>
          <w:sz w:val="24"/>
        </w:rPr>
        <w:t>6</w:t>
      </w:r>
      <w:r w:rsidR="00D27E52" w:rsidRPr="00D27E52">
        <w:rPr>
          <w:rFonts w:ascii="Times New Roman" w:hAnsi="Times New Roman"/>
          <w:sz w:val="24"/>
        </w:rPr>
        <w:t>).</w:t>
      </w:r>
    </w:p>
    <w:p w:rsidR="00A37A59" w:rsidRDefault="0044404E" w:rsidP="00A7620E">
      <w:pPr>
        <w:rPr>
          <w:rFonts w:ascii="Times New Roman" w:hAnsi="Times New Roman"/>
          <w:sz w:val="24"/>
        </w:rPr>
      </w:pPr>
      <w:r w:rsidRPr="00CF1D11">
        <w:rPr>
          <w:rFonts w:ascii="Times New Roman" w:hAnsi="Times New Roman"/>
          <w:sz w:val="24"/>
        </w:rPr>
        <w:t xml:space="preserve">9. </w:t>
      </w:r>
      <w:r w:rsidR="00A37A59" w:rsidRPr="00CF1D11">
        <w:rPr>
          <w:rFonts w:ascii="Times New Roman" w:hAnsi="Times New Roman"/>
          <w:sz w:val="24"/>
        </w:rPr>
        <w:t>Справка о выполненных ГИП (менеджером проектов) аналогичных договорах (Форма №</w:t>
      </w:r>
      <w:r w:rsidR="009E2604" w:rsidRPr="00CF1D11">
        <w:rPr>
          <w:rFonts w:ascii="Times New Roman" w:hAnsi="Times New Roman"/>
          <w:sz w:val="24"/>
        </w:rPr>
        <w:t>7</w:t>
      </w:r>
      <w:r w:rsidR="00A37A59" w:rsidRPr="00CF1D11">
        <w:rPr>
          <w:rFonts w:ascii="Times New Roman" w:hAnsi="Times New Roman"/>
          <w:sz w:val="24"/>
        </w:rPr>
        <w:t>).</w:t>
      </w:r>
    </w:p>
    <w:p w:rsidR="00A7620E" w:rsidRPr="009D75AC" w:rsidRDefault="0091397C" w:rsidP="00B86655">
      <w:pPr>
        <w:jc w:val="both"/>
        <w:rPr>
          <w:rFonts w:ascii="Times New Roman" w:hAnsi="Times New Roman"/>
          <w:sz w:val="24"/>
        </w:rPr>
      </w:pPr>
      <w:r w:rsidRPr="009D75AC">
        <w:rPr>
          <w:rFonts w:ascii="Times New Roman" w:hAnsi="Times New Roman"/>
          <w:sz w:val="24"/>
        </w:rPr>
        <w:t xml:space="preserve">10. </w:t>
      </w:r>
      <w:r w:rsidR="009E2604" w:rsidRPr="009D75AC">
        <w:rPr>
          <w:rFonts w:ascii="Times New Roman" w:hAnsi="Times New Roman"/>
          <w:sz w:val="24"/>
        </w:rPr>
        <w:t>З</w:t>
      </w:r>
      <w:r w:rsidR="00B857C3" w:rsidRPr="009D75AC">
        <w:rPr>
          <w:rFonts w:ascii="Times New Roman" w:hAnsi="Times New Roman"/>
          <w:sz w:val="24"/>
        </w:rPr>
        <w:t>адани</w:t>
      </w:r>
      <w:r w:rsidR="00D941C4" w:rsidRPr="009D75AC">
        <w:rPr>
          <w:rFonts w:ascii="Times New Roman" w:hAnsi="Times New Roman"/>
          <w:sz w:val="24"/>
        </w:rPr>
        <w:t>е</w:t>
      </w:r>
      <w:r w:rsidR="00B857C3" w:rsidRPr="009D75AC">
        <w:rPr>
          <w:rFonts w:ascii="Times New Roman" w:hAnsi="Times New Roman"/>
          <w:sz w:val="24"/>
        </w:rPr>
        <w:t xml:space="preserve"> на проектирование  </w:t>
      </w:r>
      <w:r w:rsidR="009D75AC" w:rsidRPr="009D75AC">
        <w:rPr>
          <w:rFonts w:ascii="Times New Roman" w:hAnsi="Times New Roman"/>
          <w:sz w:val="24"/>
        </w:rPr>
        <w:t>№1-3077</w:t>
      </w:r>
      <w:r w:rsidR="00D10E75" w:rsidRPr="009D75AC">
        <w:rPr>
          <w:rFonts w:ascii="Times New Roman" w:hAnsi="Times New Roman"/>
          <w:sz w:val="24"/>
        </w:rPr>
        <w:t>.</w:t>
      </w:r>
    </w:p>
    <w:p w:rsidR="00341B45" w:rsidRPr="00CF1D11" w:rsidRDefault="00341B45" w:rsidP="00CF1D11">
      <w:pPr>
        <w:rPr>
          <w:rFonts w:ascii="Times New Roman" w:hAnsi="Times New Roman"/>
          <w:sz w:val="24"/>
        </w:rPr>
      </w:pPr>
      <w:r w:rsidRPr="00CF1D11">
        <w:rPr>
          <w:rFonts w:ascii="Times New Roman" w:hAnsi="Times New Roman"/>
          <w:sz w:val="24"/>
        </w:rPr>
        <w:t xml:space="preserve">11. Письмо </w:t>
      </w:r>
      <w:r w:rsidR="00CF1D11" w:rsidRPr="00CF1D11">
        <w:rPr>
          <w:rFonts w:ascii="Times New Roman" w:hAnsi="Times New Roman"/>
          <w:sz w:val="24"/>
        </w:rPr>
        <w:t>о размере сделки</w:t>
      </w:r>
      <w:r w:rsidRPr="00CF1D11">
        <w:rPr>
          <w:rFonts w:ascii="Times New Roman" w:hAnsi="Times New Roman"/>
          <w:sz w:val="24"/>
        </w:rPr>
        <w:t xml:space="preserve"> (Форма </w:t>
      </w:r>
      <w:r w:rsidR="00CF1D11" w:rsidRPr="00CF1D11">
        <w:rPr>
          <w:rFonts w:ascii="Times New Roman" w:hAnsi="Times New Roman"/>
          <w:sz w:val="24"/>
        </w:rPr>
        <w:t>№</w:t>
      </w:r>
      <w:r w:rsidRPr="00CF1D11">
        <w:rPr>
          <w:rFonts w:ascii="Times New Roman" w:hAnsi="Times New Roman"/>
          <w:sz w:val="24"/>
        </w:rPr>
        <w:t>9).</w:t>
      </w:r>
    </w:p>
    <w:p w:rsidR="00341B45" w:rsidRPr="00CF1D11" w:rsidRDefault="00341B45" w:rsidP="00FB2ECA">
      <w:pPr>
        <w:spacing w:before="0"/>
        <w:rPr>
          <w:rFonts w:ascii="Times New Roman" w:hAnsi="Times New Roman"/>
          <w:sz w:val="24"/>
        </w:rPr>
      </w:pPr>
      <w:r w:rsidRPr="00CF1D11">
        <w:rPr>
          <w:rFonts w:ascii="Times New Roman" w:hAnsi="Times New Roman"/>
          <w:sz w:val="24"/>
        </w:rPr>
        <w:lastRenderedPageBreak/>
        <w:t>1</w:t>
      </w:r>
      <w:r w:rsidR="00CF1D11">
        <w:rPr>
          <w:rFonts w:ascii="Times New Roman" w:hAnsi="Times New Roman"/>
          <w:sz w:val="24"/>
        </w:rPr>
        <w:t>2</w:t>
      </w:r>
      <w:r w:rsidRPr="00CF1D11">
        <w:rPr>
          <w:rFonts w:ascii="Times New Roman" w:hAnsi="Times New Roman"/>
          <w:sz w:val="24"/>
        </w:rPr>
        <w:t xml:space="preserve">. Письмо за подписью руководителя контрагента об отсутствии изменений в уставных и регистрационных документах контрагента (Форма </w:t>
      </w:r>
      <w:r w:rsidR="00CF1D11" w:rsidRPr="00CF1D11">
        <w:rPr>
          <w:rFonts w:ascii="Times New Roman" w:hAnsi="Times New Roman"/>
          <w:sz w:val="24"/>
        </w:rPr>
        <w:t>№</w:t>
      </w:r>
      <w:r w:rsidRPr="00CF1D11">
        <w:rPr>
          <w:rFonts w:ascii="Times New Roman" w:hAnsi="Times New Roman"/>
          <w:sz w:val="24"/>
        </w:rPr>
        <w:t>1</w:t>
      </w:r>
      <w:r w:rsidR="00CF1D11" w:rsidRPr="00CF1D11">
        <w:rPr>
          <w:rFonts w:ascii="Times New Roman" w:hAnsi="Times New Roman"/>
          <w:sz w:val="24"/>
        </w:rPr>
        <w:t>0</w:t>
      </w:r>
      <w:r w:rsidRPr="00CF1D11">
        <w:rPr>
          <w:rFonts w:ascii="Times New Roman" w:hAnsi="Times New Roman"/>
          <w:sz w:val="24"/>
        </w:rPr>
        <w:t>).</w:t>
      </w:r>
    </w:p>
    <w:p w:rsidR="00FB2ECA" w:rsidRDefault="00FB2ECA" w:rsidP="00FB2ECA">
      <w:pPr>
        <w:spacing w:before="0"/>
        <w:rPr>
          <w:rFonts w:ascii="Times New Roman" w:hAnsi="Times New Roman"/>
          <w:b/>
          <w:sz w:val="24"/>
        </w:rPr>
      </w:pPr>
    </w:p>
    <w:p w:rsidR="00FB2ECA" w:rsidRDefault="00FB2ECA" w:rsidP="00FB2ECA">
      <w:pPr>
        <w:spacing w:before="0"/>
        <w:rPr>
          <w:rFonts w:ascii="Times New Roman" w:hAnsi="Times New Roman"/>
          <w:b/>
          <w:sz w:val="24"/>
        </w:rPr>
      </w:pPr>
    </w:p>
    <w:p w:rsidR="00EF1336" w:rsidRPr="00506763" w:rsidRDefault="00AE32FD" w:rsidP="00FB2ECA">
      <w:pPr>
        <w:spacing w:before="0"/>
        <w:rPr>
          <w:rFonts w:ascii="Times New Roman" w:hAnsi="Times New Roman"/>
          <w:b/>
        </w:rPr>
      </w:pPr>
      <w:r w:rsidRPr="00506763">
        <w:rPr>
          <w:rFonts w:ascii="Times New Roman" w:hAnsi="Times New Roman"/>
          <w:b/>
          <w:sz w:val="24"/>
        </w:rPr>
        <w:t>Директо</w:t>
      </w:r>
      <w:r w:rsidR="00506763">
        <w:rPr>
          <w:rFonts w:ascii="Times New Roman" w:hAnsi="Times New Roman"/>
          <w:b/>
          <w:sz w:val="24"/>
        </w:rPr>
        <w:t xml:space="preserve">р по снабжению               </w:t>
      </w:r>
      <w:r w:rsidR="00506763">
        <w:rPr>
          <w:rFonts w:ascii="Times New Roman" w:hAnsi="Times New Roman"/>
          <w:b/>
          <w:sz w:val="24"/>
        </w:rPr>
        <w:tab/>
      </w:r>
      <w:r w:rsidR="00506763">
        <w:rPr>
          <w:rFonts w:ascii="Times New Roman" w:hAnsi="Times New Roman"/>
          <w:b/>
          <w:sz w:val="24"/>
        </w:rPr>
        <w:tab/>
      </w:r>
      <w:r w:rsidRPr="00506763">
        <w:rPr>
          <w:rFonts w:ascii="Times New Roman" w:hAnsi="Times New Roman"/>
          <w:b/>
          <w:sz w:val="24"/>
        </w:rPr>
        <w:t xml:space="preserve"> ____________________    </w:t>
      </w:r>
      <w:r w:rsidR="00200B9F">
        <w:rPr>
          <w:rFonts w:ascii="Times New Roman" w:hAnsi="Times New Roman"/>
          <w:b/>
          <w:sz w:val="24"/>
        </w:rPr>
        <w:t>Д.Ю.Уржумов</w:t>
      </w:r>
    </w:p>
    <w:p w:rsidR="00D11890" w:rsidRPr="00B857C3" w:rsidRDefault="00D11890" w:rsidP="00222FF9">
      <w:pPr>
        <w:spacing w:before="0" w:line="276" w:lineRule="auto"/>
        <w:jc w:val="right"/>
        <w:rPr>
          <w:rFonts w:ascii="Times New Roman" w:hAnsi="Times New Roman"/>
          <w:sz w:val="24"/>
        </w:rPr>
      </w:pPr>
      <w:bookmarkStart w:id="0" w:name="_GoBack"/>
      <w:bookmarkEnd w:id="0"/>
    </w:p>
    <w:sectPr w:rsidR="00D11890" w:rsidRPr="00B857C3" w:rsidSect="00222FF9">
      <w:footerReference w:type="default" r:id="rId10"/>
      <w:pgSz w:w="11906" w:h="16838"/>
      <w:pgMar w:top="851"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38A" w:rsidRDefault="00AE238A" w:rsidP="00FB07D9">
      <w:pPr>
        <w:spacing w:before="0"/>
      </w:pPr>
      <w:r>
        <w:separator/>
      </w:r>
    </w:p>
  </w:endnote>
  <w:endnote w:type="continuationSeparator" w:id="0">
    <w:p w:rsidR="00AE238A" w:rsidRDefault="00AE238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4E1" w:rsidRDefault="00222FF9">
    <w:pPr>
      <w:pStyle w:val="af3"/>
      <w:jc w:val="right"/>
    </w:pPr>
    <w:r>
      <w:fldChar w:fldCharType="begin"/>
    </w:r>
    <w:r>
      <w:instrText xml:space="preserve"> PAGE   \* MERGEFORMAT </w:instrText>
    </w:r>
    <w:r>
      <w:fldChar w:fldCharType="separate"/>
    </w:r>
    <w:r>
      <w:rPr>
        <w:noProof/>
      </w:rPr>
      <w:t>7</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38A" w:rsidRDefault="00AE238A" w:rsidP="00FB07D9">
      <w:pPr>
        <w:spacing w:before="0"/>
      </w:pPr>
      <w:r>
        <w:separator/>
      </w:r>
    </w:p>
  </w:footnote>
  <w:footnote w:type="continuationSeparator" w:id="0">
    <w:p w:rsidR="00AE238A" w:rsidRDefault="00AE238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EB032DF"/>
    <w:multiLevelType w:val="hybridMultilevel"/>
    <w:tmpl w:val="8B72F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9F71C6A"/>
    <w:multiLevelType w:val="hybridMultilevel"/>
    <w:tmpl w:val="BD8A01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57E1D"/>
    <w:multiLevelType w:val="multilevel"/>
    <w:tmpl w:val="CB644FB6"/>
    <w:lvl w:ilvl="0">
      <w:start w:val="5"/>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E4D0C29"/>
    <w:multiLevelType w:val="hybridMultilevel"/>
    <w:tmpl w:val="1586061C"/>
    <w:lvl w:ilvl="0" w:tplc="C21C4D7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F1911B9"/>
    <w:multiLevelType w:val="hybridMultilevel"/>
    <w:tmpl w:val="B4C8DC9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5FF32BA"/>
    <w:multiLevelType w:val="hybridMultilevel"/>
    <w:tmpl w:val="7674C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337799"/>
    <w:multiLevelType w:val="hybridMultilevel"/>
    <w:tmpl w:val="F6420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FD5971"/>
    <w:multiLevelType w:val="hybridMultilevel"/>
    <w:tmpl w:val="114E54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15:restartNumberingAfterBreak="0">
    <w:nsid w:val="5C351CAB"/>
    <w:multiLevelType w:val="hybridMultilevel"/>
    <w:tmpl w:val="F1585F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790452B9"/>
    <w:multiLevelType w:val="hybridMultilevel"/>
    <w:tmpl w:val="432C58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7"/>
  </w:num>
  <w:num w:numId="2">
    <w:abstractNumId w:val="19"/>
  </w:num>
  <w:num w:numId="3">
    <w:abstractNumId w:val="0"/>
  </w:num>
  <w:num w:numId="4">
    <w:abstractNumId w:val="16"/>
  </w:num>
  <w:num w:numId="5">
    <w:abstractNumId w:val="12"/>
  </w:num>
  <w:num w:numId="6">
    <w:abstractNumId w:val="21"/>
  </w:num>
  <w:num w:numId="7">
    <w:abstractNumId w:val="8"/>
  </w:num>
  <w:num w:numId="8">
    <w:abstractNumId w:val="14"/>
  </w:num>
  <w:num w:numId="9">
    <w:abstractNumId w:val="2"/>
  </w:num>
  <w:num w:numId="10">
    <w:abstractNumId w:val="18"/>
  </w:num>
  <w:num w:numId="11">
    <w:abstractNumId w:val="15"/>
  </w:num>
  <w:num w:numId="12">
    <w:abstractNumId w:val="10"/>
  </w:num>
  <w:num w:numId="13">
    <w:abstractNumId w:val="11"/>
  </w:num>
  <w:num w:numId="14">
    <w:abstractNumId w:val="20"/>
  </w:num>
  <w:num w:numId="15">
    <w:abstractNumId w:val="9"/>
  </w:num>
  <w:num w:numId="16">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91E"/>
    <w:rsid w:val="00003B40"/>
    <w:rsid w:val="00003C26"/>
    <w:rsid w:val="0000427B"/>
    <w:rsid w:val="0000497D"/>
    <w:rsid w:val="00004A95"/>
    <w:rsid w:val="00005C73"/>
    <w:rsid w:val="000065E0"/>
    <w:rsid w:val="00007D71"/>
    <w:rsid w:val="000100CD"/>
    <w:rsid w:val="00010523"/>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355"/>
    <w:rsid w:val="000226C8"/>
    <w:rsid w:val="00022C14"/>
    <w:rsid w:val="00022D2C"/>
    <w:rsid w:val="00023204"/>
    <w:rsid w:val="000234D6"/>
    <w:rsid w:val="00024094"/>
    <w:rsid w:val="00024BF6"/>
    <w:rsid w:val="00024C2E"/>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54E"/>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2B6"/>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2A25"/>
    <w:rsid w:val="000531FD"/>
    <w:rsid w:val="0005340C"/>
    <w:rsid w:val="00053B11"/>
    <w:rsid w:val="00053E31"/>
    <w:rsid w:val="00054266"/>
    <w:rsid w:val="000545B1"/>
    <w:rsid w:val="0005475A"/>
    <w:rsid w:val="00054B55"/>
    <w:rsid w:val="00054FE0"/>
    <w:rsid w:val="0005545E"/>
    <w:rsid w:val="00055787"/>
    <w:rsid w:val="00056783"/>
    <w:rsid w:val="00056A01"/>
    <w:rsid w:val="00056DE0"/>
    <w:rsid w:val="00056E62"/>
    <w:rsid w:val="00057445"/>
    <w:rsid w:val="000578DE"/>
    <w:rsid w:val="00060AF9"/>
    <w:rsid w:val="00060C6B"/>
    <w:rsid w:val="00060F9A"/>
    <w:rsid w:val="000614D7"/>
    <w:rsid w:val="00061826"/>
    <w:rsid w:val="00061B41"/>
    <w:rsid w:val="00062453"/>
    <w:rsid w:val="00062753"/>
    <w:rsid w:val="00062D43"/>
    <w:rsid w:val="00062DFD"/>
    <w:rsid w:val="0006339D"/>
    <w:rsid w:val="000633A2"/>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52E"/>
    <w:rsid w:val="0007366B"/>
    <w:rsid w:val="00073C36"/>
    <w:rsid w:val="00073C9C"/>
    <w:rsid w:val="0007457F"/>
    <w:rsid w:val="00074AB0"/>
    <w:rsid w:val="00074FC9"/>
    <w:rsid w:val="00075394"/>
    <w:rsid w:val="00075801"/>
    <w:rsid w:val="00075CEE"/>
    <w:rsid w:val="0007605B"/>
    <w:rsid w:val="00076734"/>
    <w:rsid w:val="000773B0"/>
    <w:rsid w:val="00077511"/>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45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3D58"/>
    <w:rsid w:val="000944D8"/>
    <w:rsid w:val="00094FD3"/>
    <w:rsid w:val="00095235"/>
    <w:rsid w:val="000959C0"/>
    <w:rsid w:val="00096932"/>
    <w:rsid w:val="00096A5A"/>
    <w:rsid w:val="00096B18"/>
    <w:rsid w:val="00096E5D"/>
    <w:rsid w:val="000970CE"/>
    <w:rsid w:val="000973FE"/>
    <w:rsid w:val="0009759E"/>
    <w:rsid w:val="0009767A"/>
    <w:rsid w:val="000976DE"/>
    <w:rsid w:val="00097BA2"/>
    <w:rsid w:val="00097C89"/>
    <w:rsid w:val="00097C9D"/>
    <w:rsid w:val="000A0604"/>
    <w:rsid w:val="000A0DB9"/>
    <w:rsid w:val="000A1030"/>
    <w:rsid w:val="000A11B7"/>
    <w:rsid w:val="000A128C"/>
    <w:rsid w:val="000A12A4"/>
    <w:rsid w:val="000A1571"/>
    <w:rsid w:val="000A170E"/>
    <w:rsid w:val="000A1D6C"/>
    <w:rsid w:val="000A2DA8"/>
    <w:rsid w:val="000A2E46"/>
    <w:rsid w:val="000A3231"/>
    <w:rsid w:val="000A3482"/>
    <w:rsid w:val="000A3520"/>
    <w:rsid w:val="000A3CC2"/>
    <w:rsid w:val="000A474D"/>
    <w:rsid w:val="000A4BA3"/>
    <w:rsid w:val="000A4D01"/>
    <w:rsid w:val="000A55C1"/>
    <w:rsid w:val="000A6A35"/>
    <w:rsid w:val="000A6B32"/>
    <w:rsid w:val="000A7340"/>
    <w:rsid w:val="000A74A7"/>
    <w:rsid w:val="000B030B"/>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521"/>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2EB6"/>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34"/>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849"/>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C87"/>
    <w:rsid w:val="000F6356"/>
    <w:rsid w:val="000F6649"/>
    <w:rsid w:val="000F6C46"/>
    <w:rsid w:val="000F6DDC"/>
    <w:rsid w:val="000F7CB0"/>
    <w:rsid w:val="001005BA"/>
    <w:rsid w:val="00101C20"/>
    <w:rsid w:val="001020B2"/>
    <w:rsid w:val="00102FDF"/>
    <w:rsid w:val="00103462"/>
    <w:rsid w:val="00103A2C"/>
    <w:rsid w:val="00103C2A"/>
    <w:rsid w:val="00103F6F"/>
    <w:rsid w:val="00103F8F"/>
    <w:rsid w:val="00104229"/>
    <w:rsid w:val="00104FFB"/>
    <w:rsid w:val="0010546B"/>
    <w:rsid w:val="0010550E"/>
    <w:rsid w:val="001058E7"/>
    <w:rsid w:val="00105A24"/>
    <w:rsid w:val="00105E2F"/>
    <w:rsid w:val="00106251"/>
    <w:rsid w:val="001063AC"/>
    <w:rsid w:val="00107E19"/>
    <w:rsid w:val="0011018B"/>
    <w:rsid w:val="001103D2"/>
    <w:rsid w:val="001104DB"/>
    <w:rsid w:val="00111B67"/>
    <w:rsid w:val="00111E4A"/>
    <w:rsid w:val="00112185"/>
    <w:rsid w:val="00112425"/>
    <w:rsid w:val="001125E5"/>
    <w:rsid w:val="001129C5"/>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A2E"/>
    <w:rsid w:val="00120BE8"/>
    <w:rsid w:val="00120E0E"/>
    <w:rsid w:val="00121115"/>
    <w:rsid w:val="001216FD"/>
    <w:rsid w:val="001217F0"/>
    <w:rsid w:val="00121D41"/>
    <w:rsid w:val="00121D81"/>
    <w:rsid w:val="00121EDD"/>
    <w:rsid w:val="00121F1C"/>
    <w:rsid w:val="0012295E"/>
    <w:rsid w:val="00122BF3"/>
    <w:rsid w:val="001232BA"/>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5FE5"/>
    <w:rsid w:val="0012632D"/>
    <w:rsid w:val="0012667B"/>
    <w:rsid w:val="00126A27"/>
    <w:rsid w:val="001275E1"/>
    <w:rsid w:val="00127CF6"/>
    <w:rsid w:val="00127F33"/>
    <w:rsid w:val="0013063A"/>
    <w:rsid w:val="00130899"/>
    <w:rsid w:val="0013090F"/>
    <w:rsid w:val="00130E32"/>
    <w:rsid w:val="0013146C"/>
    <w:rsid w:val="001315AA"/>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85E"/>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54"/>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1F6"/>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181"/>
    <w:rsid w:val="00167443"/>
    <w:rsid w:val="0016759C"/>
    <w:rsid w:val="001676F4"/>
    <w:rsid w:val="00167BEB"/>
    <w:rsid w:val="00167C2B"/>
    <w:rsid w:val="0017006E"/>
    <w:rsid w:val="001700F2"/>
    <w:rsid w:val="0017014E"/>
    <w:rsid w:val="00170CC4"/>
    <w:rsid w:val="00171099"/>
    <w:rsid w:val="0017113B"/>
    <w:rsid w:val="00171220"/>
    <w:rsid w:val="00171A6A"/>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2D6C"/>
    <w:rsid w:val="00184683"/>
    <w:rsid w:val="00184743"/>
    <w:rsid w:val="00184990"/>
    <w:rsid w:val="00184A3B"/>
    <w:rsid w:val="00184B19"/>
    <w:rsid w:val="00185018"/>
    <w:rsid w:val="001854AC"/>
    <w:rsid w:val="001857EB"/>
    <w:rsid w:val="001859F5"/>
    <w:rsid w:val="00186AEA"/>
    <w:rsid w:val="00186E4C"/>
    <w:rsid w:val="001878C7"/>
    <w:rsid w:val="00190E9E"/>
    <w:rsid w:val="00191527"/>
    <w:rsid w:val="00192799"/>
    <w:rsid w:val="00192A7D"/>
    <w:rsid w:val="00192C89"/>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195"/>
    <w:rsid w:val="00197290"/>
    <w:rsid w:val="001973E0"/>
    <w:rsid w:val="001975E2"/>
    <w:rsid w:val="001A005B"/>
    <w:rsid w:val="001A016E"/>
    <w:rsid w:val="001A01AC"/>
    <w:rsid w:val="001A01E5"/>
    <w:rsid w:val="001A0286"/>
    <w:rsid w:val="001A0AFE"/>
    <w:rsid w:val="001A1F9A"/>
    <w:rsid w:val="001A1FF6"/>
    <w:rsid w:val="001A2468"/>
    <w:rsid w:val="001A2CC2"/>
    <w:rsid w:val="001A2D36"/>
    <w:rsid w:val="001A3195"/>
    <w:rsid w:val="001A338B"/>
    <w:rsid w:val="001A3A79"/>
    <w:rsid w:val="001A3EDC"/>
    <w:rsid w:val="001A4135"/>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89"/>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583"/>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70C"/>
    <w:rsid w:val="001F291C"/>
    <w:rsid w:val="001F3D14"/>
    <w:rsid w:val="001F47C3"/>
    <w:rsid w:val="001F5679"/>
    <w:rsid w:val="001F5DCC"/>
    <w:rsid w:val="001F6A72"/>
    <w:rsid w:val="001F7778"/>
    <w:rsid w:val="00200219"/>
    <w:rsid w:val="00200485"/>
    <w:rsid w:val="00200A79"/>
    <w:rsid w:val="00200B9F"/>
    <w:rsid w:val="00200F73"/>
    <w:rsid w:val="00201076"/>
    <w:rsid w:val="00201A00"/>
    <w:rsid w:val="00202208"/>
    <w:rsid w:val="0020257B"/>
    <w:rsid w:val="00202B3D"/>
    <w:rsid w:val="00202FDA"/>
    <w:rsid w:val="00203614"/>
    <w:rsid w:val="002038DA"/>
    <w:rsid w:val="00204790"/>
    <w:rsid w:val="002051FE"/>
    <w:rsid w:val="002057EC"/>
    <w:rsid w:val="002058F9"/>
    <w:rsid w:val="00205938"/>
    <w:rsid w:val="00206687"/>
    <w:rsid w:val="00206847"/>
    <w:rsid w:val="0020699E"/>
    <w:rsid w:val="00206BF1"/>
    <w:rsid w:val="00206DDB"/>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51CB"/>
    <w:rsid w:val="00215857"/>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2FF9"/>
    <w:rsid w:val="002236E4"/>
    <w:rsid w:val="002237FE"/>
    <w:rsid w:val="002239E6"/>
    <w:rsid w:val="00223D6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27EF2"/>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6F79"/>
    <w:rsid w:val="00237182"/>
    <w:rsid w:val="0023798D"/>
    <w:rsid w:val="00237DCE"/>
    <w:rsid w:val="0024029B"/>
    <w:rsid w:val="00240E44"/>
    <w:rsid w:val="00240F99"/>
    <w:rsid w:val="0024114D"/>
    <w:rsid w:val="00241462"/>
    <w:rsid w:val="002419AE"/>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330"/>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A27"/>
    <w:rsid w:val="00271FB3"/>
    <w:rsid w:val="0027203E"/>
    <w:rsid w:val="00272CC6"/>
    <w:rsid w:val="00273061"/>
    <w:rsid w:val="002739A5"/>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381F"/>
    <w:rsid w:val="00283C94"/>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0EF"/>
    <w:rsid w:val="00290B94"/>
    <w:rsid w:val="00290D26"/>
    <w:rsid w:val="002911D1"/>
    <w:rsid w:val="00291513"/>
    <w:rsid w:val="00291733"/>
    <w:rsid w:val="00291A4A"/>
    <w:rsid w:val="00291C19"/>
    <w:rsid w:val="00291D9E"/>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63F"/>
    <w:rsid w:val="002A3C65"/>
    <w:rsid w:val="002A3D19"/>
    <w:rsid w:val="002A3D9A"/>
    <w:rsid w:val="002A421F"/>
    <w:rsid w:val="002A4769"/>
    <w:rsid w:val="002A4FB9"/>
    <w:rsid w:val="002A5515"/>
    <w:rsid w:val="002A6098"/>
    <w:rsid w:val="002A6172"/>
    <w:rsid w:val="002A6478"/>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45C5"/>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04"/>
    <w:rsid w:val="002C3128"/>
    <w:rsid w:val="002C3E09"/>
    <w:rsid w:val="002C40CC"/>
    <w:rsid w:val="002C40E6"/>
    <w:rsid w:val="002C4373"/>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C9B"/>
    <w:rsid w:val="002D7DEE"/>
    <w:rsid w:val="002D7FA1"/>
    <w:rsid w:val="002E09B1"/>
    <w:rsid w:val="002E0D63"/>
    <w:rsid w:val="002E1087"/>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0F68"/>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57B9"/>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919"/>
    <w:rsid w:val="00314006"/>
    <w:rsid w:val="003147E7"/>
    <w:rsid w:val="0031496C"/>
    <w:rsid w:val="00314AE0"/>
    <w:rsid w:val="00314C69"/>
    <w:rsid w:val="003153DE"/>
    <w:rsid w:val="00315FE9"/>
    <w:rsid w:val="00316B83"/>
    <w:rsid w:val="00317144"/>
    <w:rsid w:val="00317587"/>
    <w:rsid w:val="003177E7"/>
    <w:rsid w:val="00317A13"/>
    <w:rsid w:val="00317BAB"/>
    <w:rsid w:val="003200CC"/>
    <w:rsid w:val="003205C0"/>
    <w:rsid w:val="00320747"/>
    <w:rsid w:val="00320C57"/>
    <w:rsid w:val="00320CD0"/>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C"/>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1B45"/>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4F82"/>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45"/>
    <w:rsid w:val="003648E2"/>
    <w:rsid w:val="00364C0E"/>
    <w:rsid w:val="003655E5"/>
    <w:rsid w:val="00365D0E"/>
    <w:rsid w:val="0036605F"/>
    <w:rsid w:val="00366082"/>
    <w:rsid w:val="00366138"/>
    <w:rsid w:val="0036648F"/>
    <w:rsid w:val="003674F5"/>
    <w:rsid w:val="0036766D"/>
    <w:rsid w:val="00367733"/>
    <w:rsid w:val="003678BB"/>
    <w:rsid w:val="003678CE"/>
    <w:rsid w:val="003679E5"/>
    <w:rsid w:val="00367B64"/>
    <w:rsid w:val="00367B89"/>
    <w:rsid w:val="00367B8E"/>
    <w:rsid w:val="00367CD6"/>
    <w:rsid w:val="00367E4E"/>
    <w:rsid w:val="00370120"/>
    <w:rsid w:val="003714EB"/>
    <w:rsid w:val="00371551"/>
    <w:rsid w:val="0037183C"/>
    <w:rsid w:val="00371D7B"/>
    <w:rsid w:val="00371F55"/>
    <w:rsid w:val="003724C6"/>
    <w:rsid w:val="00372807"/>
    <w:rsid w:val="00372C15"/>
    <w:rsid w:val="0037327E"/>
    <w:rsid w:val="003737FB"/>
    <w:rsid w:val="00373B6C"/>
    <w:rsid w:val="00373D4C"/>
    <w:rsid w:val="0037453A"/>
    <w:rsid w:val="003748AC"/>
    <w:rsid w:val="00374E14"/>
    <w:rsid w:val="00375714"/>
    <w:rsid w:val="00375B2C"/>
    <w:rsid w:val="00376821"/>
    <w:rsid w:val="003768BB"/>
    <w:rsid w:val="0037700D"/>
    <w:rsid w:val="00377C9E"/>
    <w:rsid w:val="003804C0"/>
    <w:rsid w:val="003806BC"/>
    <w:rsid w:val="00380833"/>
    <w:rsid w:val="003811EC"/>
    <w:rsid w:val="003814BA"/>
    <w:rsid w:val="00381554"/>
    <w:rsid w:val="00381A01"/>
    <w:rsid w:val="00381C1E"/>
    <w:rsid w:val="003822EF"/>
    <w:rsid w:val="0038235E"/>
    <w:rsid w:val="0038240C"/>
    <w:rsid w:val="003825FA"/>
    <w:rsid w:val="00382FEA"/>
    <w:rsid w:val="00383E41"/>
    <w:rsid w:val="00384329"/>
    <w:rsid w:val="00384B8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8E9"/>
    <w:rsid w:val="00394DEF"/>
    <w:rsid w:val="003951DB"/>
    <w:rsid w:val="00396671"/>
    <w:rsid w:val="00396A0E"/>
    <w:rsid w:val="0039709B"/>
    <w:rsid w:val="0039710F"/>
    <w:rsid w:val="003971E9"/>
    <w:rsid w:val="00397A7E"/>
    <w:rsid w:val="00397ABB"/>
    <w:rsid w:val="003A025C"/>
    <w:rsid w:val="003A04A6"/>
    <w:rsid w:val="003A04C6"/>
    <w:rsid w:val="003A06D7"/>
    <w:rsid w:val="003A06F0"/>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A5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181"/>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598"/>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3C78"/>
    <w:rsid w:val="003E4628"/>
    <w:rsid w:val="003E48FD"/>
    <w:rsid w:val="003E5B88"/>
    <w:rsid w:val="003E6A5A"/>
    <w:rsid w:val="003E6CE8"/>
    <w:rsid w:val="003E6EE4"/>
    <w:rsid w:val="003E6F95"/>
    <w:rsid w:val="003E7193"/>
    <w:rsid w:val="003E73E2"/>
    <w:rsid w:val="003E78A1"/>
    <w:rsid w:val="003E7D53"/>
    <w:rsid w:val="003F1826"/>
    <w:rsid w:val="003F1A12"/>
    <w:rsid w:val="003F2282"/>
    <w:rsid w:val="003F2A0B"/>
    <w:rsid w:val="003F2AC9"/>
    <w:rsid w:val="003F2C38"/>
    <w:rsid w:val="003F362D"/>
    <w:rsid w:val="003F4075"/>
    <w:rsid w:val="003F4A76"/>
    <w:rsid w:val="003F4B9D"/>
    <w:rsid w:val="003F4CDF"/>
    <w:rsid w:val="003F4E2D"/>
    <w:rsid w:val="003F5244"/>
    <w:rsid w:val="003F55B9"/>
    <w:rsid w:val="003F60BA"/>
    <w:rsid w:val="003F62F7"/>
    <w:rsid w:val="003F6A4D"/>
    <w:rsid w:val="003F6AD9"/>
    <w:rsid w:val="003F6ED7"/>
    <w:rsid w:val="003F7C46"/>
    <w:rsid w:val="004001B1"/>
    <w:rsid w:val="004004E2"/>
    <w:rsid w:val="004011D4"/>
    <w:rsid w:val="00401595"/>
    <w:rsid w:val="00401A2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80"/>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4D93"/>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154"/>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04E"/>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3F34"/>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0BA"/>
    <w:rsid w:val="0049330D"/>
    <w:rsid w:val="0049331C"/>
    <w:rsid w:val="0049375D"/>
    <w:rsid w:val="00493791"/>
    <w:rsid w:val="00494023"/>
    <w:rsid w:val="004940C0"/>
    <w:rsid w:val="0049434D"/>
    <w:rsid w:val="00494509"/>
    <w:rsid w:val="0049473F"/>
    <w:rsid w:val="00494D71"/>
    <w:rsid w:val="00494DED"/>
    <w:rsid w:val="00494FB1"/>
    <w:rsid w:val="00495409"/>
    <w:rsid w:val="00495AE5"/>
    <w:rsid w:val="0049634D"/>
    <w:rsid w:val="00496399"/>
    <w:rsid w:val="0049639D"/>
    <w:rsid w:val="00497018"/>
    <w:rsid w:val="00497107"/>
    <w:rsid w:val="00497578"/>
    <w:rsid w:val="004975EB"/>
    <w:rsid w:val="004A0225"/>
    <w:rsid w:val="004A02B7"/>
    <w:rsid w:val="004A053F"/>
    <w:rsid w:val="004A0D0B"/>
    <w:rsid w:val="004A0ED7"/>
    <w:rsid w:val="004A12BF"/>
    <w:rsid w:val="004A131A"/>
    <w:rsid w:val="004A13E0"/>
    <w:rsid w:val="004A20C9"/>
    <w:rsid w:val="004A25A5"/>
    <w:rsid w:val="004A286B"/>
    <w:rsid w:val="004A2F75"/>
    <w:rsid w:val="004A37AF"/>
    <w:rsid w:val="004A3FF6"/>
    <w:rsid w:val="004A41DD"/>
    <w:rsid w:val="004A4B39"/>
    <w:rsid w:val="004A4B7D"/>
    <w:rsid w:val="004A4BD4"/>
    <w:rsid w:val="004A515A"/>
    <w:rsid w:val="004A5BDF"/>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267"/>
    <w:rsid w:val="004B3369"/>
    <w:rsid w:val="004B3445"/>
    <w:rsid w:val="004B3527"/>
    <w:rsid w:val="004B3FE9"/>
    <w:rsid w:val="004B465D"/>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810"/>
    <w:rsid w:val="004D3C2F"/>
    <w:rsid w:val="004D4838"/>
    <w:rsid w:val="004D511C"/>
    <w:rsid w:val="004D53B3"/>
    <w:rsid w:val="004D544C"/>
    <w:rsid w:val="004D5685"/>
    <w:rsid w:val="004D5908"/>
    <w:rsid w:val="004D5CA3"/>
    <w:rsid w:val="004D65E7"/>
    <w:rsid w:val="004D6E0E"/>
    <w:rsid w:val="004D6F67"/>
    <w:rsid w:val="004D745A"/>
    <w:rsid w:val="004D7D15"/>
    <w:rsid w:val="004D7DA3"/>
    <w:rsid w:val="004E0156"/>
    <w:rsid w:val="004E03ED"/>
    <w:rsid w:val="004E04C6"/>
    <w:rsid w:val="004E08B0"/>
    <w:rsid w:val="004E08C5"/>
    <w:rsid w:val="004E0C37"/>
    <w:rsid w:val="004E0F1C"/>
    <w:rsid w:val="004E170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0F15"/>
    <w:rsid w:val="004F1511"/>
    <w:rsid w:val="004F157A"/>
    <w:rsid w:val="004F1599"/>
    <w:rsid w:val="004F162A"/>
    <w:rsid w:val="004F17BB"/>
    <w:rsid w:val="004F1ABB"/>
    <w:rsid w:val="004F1C3E"/>
    <w:rsid w:val="004F1D74"/>
    <w:rsid w:val="004F241D"/>
    <w:rsid w:val="004F2C73"/>
    <w:rsid w:val="004F35AB"/>
    <w:rsid w:val="004F3835"/>
    <w:rsid w:val="004F3973"/>
    <w:rsid w:val="004F3F95"/>
    <w:rsid w:val="004F5318"/>
    <w:rsid w:val="004F5AA4"/>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6763"/>
    <w:rsid w:val="00507561"/>
    <w:rsid w:val="00507BAE"/>
    <w:rsid w:val="00510121"/>
    <w:rsid w:val="005102D3"/>
    <w:rsid w:val="0051039D"/>
    <w:rsid w:val="005109B2"/>
    <w:rsid w:val="005109FE"/>
    <w:rsid w:val="00510FDC"/>
    <w:rsid w:val="00510FFB"/>
    <w:rsid w:val="005118A4"/>
    <w:rsid w:val="00511957"/>
    <w:rsid w:val="00511F8A"/>
    <w:rsid w:val="0051332D"/>
    <w:rsid w:val="00513810"/>
    <w:rsid w:val="005139ED"/>
    <w:rsid w:val="00514119"/>
    <w:rsid w:val="0051432E"/>
    <w:rsid w:val="005148D6"/>
    <w:rsid w:val="00514D21"/>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28"/>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1C5D"/>
    <w:rsid w:val="00532122"/>
    <w:rsid w:val="00532547"/>
    <w:rsid w:val="00532818"/>
    <w:rsid w:val="00532AE0"/>
    <w:rsid w:val="005335D5"/>
    <w:rsid w:val="00533618"/>
    <w:rsid w:val="00533C39"/>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513"/>
    <w:rsid w:val="00542748"/>
    <w:rsid w:val="005429B7"/>
    <w:rsid w:val="00542D23"/>
    <w:rsid w:val="00542F30"/>
    <w:rsid w:val="0054339F"/>
    <w:rsid w:val="00543EFE"/>
    <w:rsid w:val="0054409B"/>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88"/>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28A"/>
    <w:rsid w:val="0058544F"/>
    <w:rsid w:val="00585566"/>
    <w:rsid w:val="005857D9"/>
    <w:rsid w:val="00585B3C"/>
    <w:rsid w:val="00585D5E"/>
    <w:rsid w:val="00585F47"/>
    <w:rsid w:val="00586130"/>
    <w:rsid w:val="00586A02"/>
    <w:rsid w:val="005872EB"/>
    <w:rsid w:val="00587588"/>
    <w:rsid w:val="00590659"/>
    <w:rsid w:val="0059130C"/>
    <w:rsid w:val="00591BCE"/>
    <w:rsid w:val="00591BE0"/>
    <w:rsid w:val="0059207C"/>
    <w:rsid w:val="005920B3"/>
    <w:rsid w:val="00592B5E"/>
    <w:rsid w:val="00592BF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671"/>
    <w:rsid w:val="005A2D66"/>
    <w:rsid w:val="005A31D0"/>
    <w:rsid w:val="005A364F"/>
    <w:rsid w:val="005A36E7"/>
    <w:rsid w:val="005A3879"/>
    <w:rsid w:val="005A3B8D"/>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1AC"/>
    <w:rsid w:val="005B6232"/>
    <w:rsid w:val="005B627F"/>
    <w:rsid w:val="005B6354"/>
    <w:rsid w:val="005B6479"/>
    <w:rsid w:val="005B655F"/>
    <w:rsid w:val="005B6CBD"/>
    <w:rsid w:val="005B6D1A"/>
    <w:rsid w:val="005B777D"/>
    <w:rsid w:val="005B7E25"/>
    <w:rsid w:val="005C0779"/>
    <w:rsid w:val="005C0B81"/>
    <w:rsid w:val="005C0FC8"/>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2308"/>
    <w:rsid w:val="005D25E5"/>
    <w:rsid w:val="005D2775"/>
    <w:rsid w:val="005D280D"/>
    <w:rsid w:val="005D3821"/>
    <w:rsid w:val="005D3B12"/>
    <w:rsid w:val="005D406B"/>
    <w:rsid w:val="005D41B2"/>
    <w:rsid w:val="005D4837"/>
    <w:rsid w:val="005D525D"/>
    <w:rsid w:val="005D53D4"/>
    <w:rsid w:val="005D57A7"/>
    <w:rsid w:val="005D57DA"/>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7AF"/>
    <w:rsid w:val="005E386D"/>
    <w:rsid w:val="005E3CDE"/>
    <w:rsid w:val="005E47A0"/>
    <w:rsid w:val="005E49F7"/>
    <w:rsid w:val="005E5173"/>
    <w:rsid w:val="005E5548"/>
    <w:rsid w:val="005E577C"/>
    <w:rsid w:val="005E5862"/>
    <w:rsid w:val="005E58FE"/>
    <w:rsid w:val="005E6200"/>
    <w:rsid w:val="005E6AF5"/>
    <w:rsid w:val="005E6EA9"/>
    <w:rsid w:val="005E6FA1"/>
    <w:rsid w:val="005E70FE"/>
    <w:rsid w:val="005E73BF"/>
    <w:rsid w:val="005E772A"/>
    <w:rsid w:val="005E7B98"/>
    <w:rsid w:val="005F02E1"/>
    <w:rsid w:val="005F08BB"/>
    <w:rsid w:val="005F1AA2"/>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59"/>
    <w:rsid w:val="00601797"/>
    <w:rsid w:val="006017FE"/>
    <w:rsid w:val="00601DD7"/>
    <w:rsid w:val="00601E60"/>
    <w:rsid w:val="00601E61"/>
    <w:rsid w:val="006020BA"/>
    <w:rsid w:val="00603403"/>
    <w:rsid w:val="00603D5A"/>
    <w:rsid w:val="00603F9E"/>
    <w:rsid w:val="00604FF3"/>
    <w:rsid w:val="006054BA"/>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4EE3"/>
    <w:rsid w:val="00615925"/>
    <w:rsid w:val="00615A85"/>
    <w:rsid w:val="00615C95"/>
    <w:rsid w:val="00615CC6"/>
    <w:rsid w:val="006161C6"/>
    <w:rsid w:val="00616379"/>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2CA"/>
    <w:rsid w:val="0062732A"/>
    <w:rsid w:val="006274CC"/>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B82"/>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1B85"/>
    <w:rsid w:val="00642ECC"/>
    <w:rsid w:val="006430E4"/>
    <w:rsid w:val="0064348F"/>
    <w:rsid w:val="00644949"/>
    <w:rsid w:val="00644D42"/>
    <w:rsid w:val="00645CEE"/>
    <w:rsid w:val="0064681E"/>
    <w:rsid w:val="00646CAD"/>
    <w:rsid w:val="006473D0"/>
    <w:rsid w:val="00647590"/>
    <w:rsid w:val="006476FA"/>
    <w:rsid w:val="00647BCC"/>
    <w:rsid w:val="00647E5B"/>
    <w:rsid w:val="00647FC0"/>
    <w:rsid w:val="00650B37"/>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4A"/>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2F70"/>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88B"/>
    <w:rsid w:val="00693B99"/>
    <w:rsid w:val="00693EEF"/>
    <w:rsid w:val="00693FAE"/>
    <w:rsid w:val="006947CA"/>
    <w:rsid w:val="00694B1C"/>
    <w:rsid w:val="00694C04"/>
    <w:rsid w:val="0069615B"/>
    <w:rsid w:val="00696A78"/>
    <w:rsid w:val="00696AF0"/>
    <w:rsid w:val="00697012"/>
    <w:rsid w:val="00697072"/>
    <w:rsid w:val="00697783"/>
    <w:rsid w:val="00697D08"/>
    <w:rsid w:val="00697DC0"/>
    <w:rsid w:val="006A01CD"/>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CEA"/>
    <w:rsid w:val="006B6F13"/>
    <w:rsid w:val="006B7726"/>
    <w:rsid w:val="006B7C30"/>
    <w:rsid w:val="006C00A3"/>
    <w:rsid w:val="006C0407"/>
    <w:rsid w:val="006C04DF"/>
    <w:rsid w:val="006C094E"/>
    <w:rsid w:val="006C09C2"/>
    <w:rsid w:val="006C0DF3"/>
    <w:rsid w:val="006C0E2B"/>
    <w:rsid w:val="006C1108"/>
    <w:rsid w:val="006C199B"/>
    <w:rsid w:val="006C33A3"/>
    <w:rsid w:val="006C352C"/>
    <w:rsid w:val="006C35E0"/>
    <w:rsid w:val="006C39D9"/>
    <w:rsid w:val="006C3EB8"/>
    <w:rsid w:val="006C4584"/>
    <w:rsid w:val="006C4FAC"/>
    <w:rsid w:val="006C546C"/>
    <w:rsid w:val="006C5926"/>
    <w:rsid w:val="006C59B3"/>
    <w:rsid w:val="006C5AC7"/>
    <w:rsid w:val="006C6297"/>
    <w:rsid w:val="006C64F3"/>
    <w:rsid w:val="006C6A84"/>
    <w:rsid w:val="006C6C05"/>
    <w:rsid w:val="006C6E4A"/>
    <w:rsid w:val="006C736C"/>
    <w:rsid w:val="006C7409"/>
    <w:rsid w:val="006C7864"/>
    <w:rsid w:val="006C7A9B"/>
    <w:rsid w:val="006C7D32"/>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63A"/>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301"/>
    <w:rsid w:val="006E53AA"/>
    <w:rsid w:val="006E54D0"/>
    <w:rsid w:val="006E573A"/>
    <w:rsid w:val="006E665D"/>
    <w:rsid w:val="006E6B5B"/>
    <w:rsid w:val="006E71F2"/>
    <w:rsid w:val="006E71FC"/>
    <w:rsid w:val="006E7336"/>
    <w:rsid w:val="006E7B1E"/>
    <w:rsid w:val="006E7C64"/>
    <w:rsid w:val="006E7CBF"/>
    <w:rsid w:val="006F042B"/>
    <w:rsid w:val="006F079E"/>
    <w:rsid w:val="006F12DC"/>
    <w:rsid w:val="006F1363"/>
    <w:rsid w:val="006F1440"/>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A8E"/>
    <w:rsid w:val="00707B71"/>
    <w:rsid w:val="00707C7B"/>
    <w:rsid w:val="0071071F"/>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BB0"/>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EAB"/>
    <w:rsid w:val="00741793"/>
    <w:rsid w:val="00741F6B"/>
    <w:rsid w:val="007425C9"/>
    <w:rsid w:val="007426C4"/>
    <w:rsid w:val="007430DB"/>
    <w:rsid w:val="007431E9"/>
    <w:rsid w:val="00743AAF"/>
    <w:rsid w:val="00743EBE"/>
    <w:rsid w:val="00743ECF"/>
    <w:rsid w:val="00744208"/>
    <w:rsid w:val="00744339"/>
    <w:rsid w:val="0074472A"/>
    <w:rsid w:val="007449AB"/>
    <w:rsid w:val="00744B50"/>
    <w:rsid w:val="00744C59"/>
    <w:rsid w:val="007455BC"/>
    <w:rsid w:val="00745738"/>
    <w:rsid w:val="00745AD5"/>
    <w:rsid w:val="007460E3"/>
    <w:rsid w:val="007468A9"/>
    <w:rsid w:val="0074690C"/>
    <w:rsid w:val="007471C5"/>
    <w:rsid w:val="00747555"/>
    <w:rsid w:val="00747A66"/>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AF5"/>
    <w:rsid w:val="00763BE4"/>
    <w:rsid w:val="00763D44"/>
    <w:rsid w:val="00764501"/>
    <w:rsid w:val="007646EA"/>
    <w:rsid w:val="00764BEF"/>
    <w:rsid w:val="007652FF"/>
    <w:rsid w:val="00765A80"/>
    <w:rsid w:val="00765CD1"/>
    <w:rsid w:val="00766968"/>
    <w:rsid w:val="00766AF1"/>
    <w:rsid w:val="00766B9F"/>
    <w:rsid w:val="00766DC6"/>
    <w:rsid w:val="007670B0"/>
    <w:rsid w:val="007671D8"/>
    <w:rsid w:val="00767394"/>
    <w:rsid w:val="007673C6"/>
    <w:rsid w:val="007674F5"/>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12F"/>
    <w:rsid w:val="0078156D"/>
    <w:rsid w:val="007816AE"/>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030"/>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3D32"/>
    <w:rsid w:val="007A4A04"/>
    <w:rsid w:val="007A4A07"/>
    <w:rsid w:val="007A4D4F"/>
    <w:rsid w:val="007A4FEC"/>
    <w:rsid w:val="007A52D5"/>
    <w:rsid w:val="007A54E1"/>
    <w:rsid w:val="007A5523"/>
    <w:rsid w:val="007A5933"/>
    <w:rsid w:val="007A6351"/>
    <w:rsid w:val="007A68A1"/>
    <w:rsid w:val="007A6CA0"/>
    <w:rsid w:val="007A792E"/>
    <w:rsid w:val="007B044E"/>
    <w:rsid w:val="007B062A"/>
    <w:rsid w:val="007B096F"/>
    <w:rsid w:val="007B0CBB"/>
    <w:rsid w:val="007B13EC"/>
    <w:rsid w:val="007B1BBA"/>
    <w:rsid w:val="007B1CCF"/>
    <w:rsid w:val="007B1EF2"/>
    <w:rsid w:val="007B2A4C"/>
    <w:rsid w:val="007B2D31"/>
    <w:rsid w:val="007B2FCC"/>
    <w:rsid w:val="007B33AE"/>
    <w:rsid w:val="007B44CA"/>
    <w:rsid w:val="007B462B"/>
    <w:rsid w:val="007B48C1"/>
    <w:rsid w:val="007B5255"/>
    <w:rsid w:val="007B5604"/>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049"/>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43C"/>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B70"/>
    <w:rsid w:val="007F4E9D"/>
    <w:rsid w:val="007F5351"/>
    <w:rsid w:val="007F588A"/>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50"/>
    <w:rsid w:val="007F7265"/>
    <w:rsid w:val="007F7441"/>
    <w:rsid w:val="007F7448"/>
    <w:rsid w:val="007F74D7"/>
    <w:rsid w:val="007F7821"/>
    <w:rsid w:val="007F7993"/>
    <w:rsid w:val="008009F8"/>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2C"/>
    <w:rsid w:val="00805669"/>
    <w:rsid w:val="00805704"/>
    <w:rsid w:val="00805C53"/>
    <w:rsid w:val="00805DB2"/>
    <w:rsid w:val="00806214"/>
    <w:rsid w:val="00806397"/>
    <w:rsid w:val="00806684"/>
    <w:rsid w:val="0080686D"/>
    <w:rsid w:val="00806BCE"/>
    <w:rsid w:val="008074B3"/>
    <w:rsid w:val="00807748"/>
    <w:rsid w:val="00807B91"/>
    <w:rsid w:val="00807E4A"/>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754"/>
    <w:rsid w:val="00815CB1"/>
    <w:rsid w:val="0081704E"/>
    <w:rsid w:val="00817A4A"/>
    <w:rsid w:val="00820050"/>
    <w:rsid w:val="008200CA"/>
    <w:rsid w:val="0082034C"/>
    <w:rsid w:val="008204EC"/>
    <w:rsid w:val="0082130E"/>
    <w:rsid w:val="00821C19"/>
    <w:rsid w:val="0082220D"/>
    <w:rsid w:val="008228D3"/>
    <w:rsid w:val="00822B13"/>
    <w:rsid w:val="00822BF6"/>
    <w:rsid w:val="0082391E"/>
    <w:rsid w:val="00824194"/>
    <w:rsid w:val="0082495A"/>
    <w:rsid w:val="00824DA3"/>
    <w:rsid w:val="00824E1F"/>
    <w:rsid w:val="00825014"/>
    <w:rsid w:val="008250A0"/>
    <w:rsid w:val="00825964"/>
    <w:rsid w:val="008259EE"/>
    <w:rsid w:val="00825AC8"/>
    <w:rsid w:val="00826216"/>
    <w:rsid w:val="00826E5E"/>
    <w:rsid w:val="0082735D"/>
    <w:rsid w:val="0083000C"/>
    <w:rsid w:val="00830D60"/>
    <w:rsid w:val="008310C7"/>
    <w:rsid w:val="008314CD"/>
    <w:rsid w:val="00831777"/>
    <w:rsid w:val="00831B43"/>
    <w:rsid w:val="00831EF2"/>
    <w:rsid w:val="00832103"/>
    <w:rsid w:val="008324F0"/>
    <w:rsid w:val="00832DD0"/>
    <w:rsid w:val="00832EE7"/>
    <w:rsid w:val="00833039"/>
    <w:rsid w:val="008330AA"/>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99"/>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17D"/>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9FC"/>
    <w:rsid w:val="00857A40"/>
    <w:rsid w:val="00857AA2"/>
    <w:rsid w:val="00857C5D"/>
    <w:rsid w:val="00857CA7"/>
    <w:rsid w:val="0086020C"/>
    <w:rsid w:val="00860692"/>
    <w:rsid w:val="00860C7A"/>
    <w:rsid w:val="008619A0"/>
    <w:rsid w:val="00861D31"/>
    <w:rsid w:val="00861E4E"/>
    <w:rsid w:val="00861E71"/>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AE"/>
    <w:rsid w:val="00866E21"/>
    <w:rsid w:val="00866FC2"/>
    <w:rsid w:val="0086737B"/>
    <w:rsid w:val="00867542"/>
    <w:rsid w:val="00867952"/>
    <w:rsid w:val="00867F3C"/>
    <w:rsid w:val="00870483"/>
    <w:rsid w:val="0087067B"/>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3D3"/>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2D9"/>
    <w:rsid w:val="0088678C"/>
    <w:rsid w:val="008878F7"/>
    <w:rsid w:val="0089033E"/>
    <w:rsid w:val="008905DB"/>
    <w:rsid w:val="008909F8"/>
    <w:rsid w:val="00890D85"/>
    <w:rsid w:val="00890F93"/>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668"/>
    <w:rsid w:val="008A095F"/>
    <w:rsid w:val="008A0CDA"/>
    <w:rsid w:val="008A0E1B"/>
    <w:rsid w:val="008A18D4"/>
    <w:rsid w:val="008A1FE2"/>
    <w:rsid w:val="008A202A"/>
    <w:rsid w:val="008A2894"/>
    <w:rsid w:val="008A2918"/>
    <w:rsid w:val="008A2FDD"/>
    <w:rsid w:val="008A348F"/>
    <w:rsid w:val="008A3E73"/>
    <w:rsid w:val="008A4156"/>
    <w:rsid w:val="008A51A8"/>
    <w:rsid w:val="008A54AF"/>
    <w:rsid w:val="008A575A"/>
    <w:rsid w:val="008A576C"/>
    <w:rsid w:val="008A5E18"/>
    <w:rsid w:val="008A640C"/>
    <w:rsid w:val="008A6442"/>
    <w:rsid w:val="008A694D"/>
    <w:rsid w:val="008A6B78"/>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A1"/>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979"/>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A5D"/>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2E8"/>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2A"/>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97C"/>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2DB"/>
    <w:rsid w:val="00923CDA"/>
    <w:rsid w:val="00923CDE"/>
    <w:rsid w:val="00923D4B"/>
    <w:rsid w:val="00924567"/>
    <w:rsid w:val="00924834"/>
    <w:rsid w:val="00924993"/>
    <w:rsid w:val="00924FDB"/>
    <w:rsid w:val="00925144"/>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189E"/>
    <w:rsid w:val="00941B45"/>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2AC7"/>
    <w:rsid w:val="00953025"/>
    <w:rsid w:val="009531F8"/>
    <w:rsid w:val="00953AF5"/>
    <w:rsid w:val="0095415A"/>
    <w:rsid w:val="00954537"/>
    <w:rsid w:val="009559FB"/>
    <w:rsid w:val="009561EA"/>
    <w:rsid w:val="009562E4"/>
    <w:rsid w:val="00956A84"/>
    <w:rsid w:val="00957374"/>
    <w:rsid w:val="00957A58"/>
    <w:rsid w:val="00957CE8"/>
    <w:rsid w:val="00957EA4"/>
    <w:rsid w:val="009602B1"/>
    <w:rsid w:val="009609FC"/>
    <w:rsid w:val="00960FAA"/>
    <w:rsid w:val="009612A8"/>
    <w:rsid w:val="0096218B"/>
    <w:rsid w:val="0096219F"/>
    <w:rsid w:val="0096222D"/>
    <w:rsid w:val="009624BA"/>
    <w:rsid w:val="00963619"/>
    <w:rsid w:val="0096376A"/>
    <w:rsid w:val="00963841"/>
    <w:rsid w:val="00963B04"/>
    <w:rsid w:val="0096538F"/>
    <w:rsid w:val="0096542D"/>
    <w:rsid w:val="009656DC"/>
    <w:rsid w:val="009656EC"/>
    <w:rsid w:val="009660B1"/>
    <w:rsid w:val="00966B79"/>
    <w:rsid w:val="009670E5"/>
    <w:rsid w:val="0096713A"/>
    <w:rsid w:val="0096730A"/>
    <w:rsid w:val="00967707"/>
    <w:rsid w:val="00967A0E"/>
    <w:rsid w:val="009702C9"/>
    <w:rsid w:val="00970DB9"/>
    <w:rsid w:val="0097147E"/>
    <w:rsid w:val="0097163C"/>
    <w:rsid w:val="00971695"/>
    <w:rsid w:val="00971A3F"/>
    <w:rsid w:val="0097228D"/>
    <w:rsid w:val="009737CC"/>
    <w:rsid w:val="00973AA4"/>
    <w:rsid w:val="009747B3"/>
    <w:rsid w:val="00974E1B"/>
    <w:rsid w:val="00974F04"/>
    <w:rsid w:val="00974F39"/>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AE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58C"/>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084"/>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8D4"/>
    <w:rsid w:val="009B501A"/>
    <w:rsid w:val="009B5CF8"/>
    <w:rsid w:val="009B651B"/>
    <w:rsid w:val="009B6809"/>
    <w:rsid w:val="009B6DDB"/>
    <w:rsid w:val="009B70BA"/>
    <w:rsid w:val="009B7923"/>
    <w:rsid w:val="009C0ACD"/>
    <w:rsid w:val="009C0C3A"/>
    <w:rsid w:val="009C0C79"/>
    <w:rsid w:val="009C0DEE"/>
    <w:rsid w:val="009C0EC5"/>
    <w:rsid w:val="009C2122"/>
    <w:rsid w:val="009C21B4"/>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555"/>
    <w:rsid w:val="009D0BEA"/>
    <w:rsid w:val="009D0D43"/>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164"/>
    <w:rsid w:val="009D6F85"/>
    <w:rsid w:val="009D733C"/>
    <w:rsid w:val="009D75AC"/>
    <w:rsid w:val="009D7A29"/>
    <w:rsid w:val="009D7A6B"/>
    <w:rsid w:val="009E0240"/>
    <w:rsid w:val="009E0A9B"/>
    <w:rsid w:val="009E0BA8"/>
    <w:rsid w:val="009E14F8"/>
    <w:rsid w:val="009E176E"/>
    <w:rsid w:val="009E2604"/>
    <w:rsid w:val="009E27CC"/>
    <w:rsid w:val="009E3683"/>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3E1"/>
    <w:rsid w:val="009F2893"/>
    <w:rsid w:val="009F2A28"/>
    <w:rsid w:val="009F367E"/>
    <w:rsid w:val="009F373A"/>
    <w:rsid w:val="009F3880"/>
    <w:rsid w:val="009F3C3F"/>
    <w:rsid w:val="009F4381"/>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A8B"/>
    <w:rsid w:val="00A07C80"/>
    <w:rsid w:val="00A10055"/>
    <w:rsid w:val="00A10547"/>
    <w:rsid w:val="00A10EA5"/>
    <w:rsid w:val="00A10F31"/>
    <w:rsid w:val="00A1131F"/>
    <w:rsid w:val="00A11440"/>
    <w:rsid w:val="00A1149D"/>
    <w:rsid w:val="00A114D9"/>
    <w:rsid w:val="00A12526"/>
    <w:rsid w:val="00A12639"/>
    <w:rsid w:val="00A133A0"/>
    <w:rsid w:val="00A1393A"/>
    <w:rsid w:val="00A13993"/>
    <w:rsid w:val="00A13EF7"/>
    <w:rsid w:val="00A1408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1DC8"/>
    <w:rsid w:val="00A233B2"/>
    <w:rsid w:val="00A23465"/>
    <w:rsid w:val="00A2394D"/>
    <w:rsid w:val="00A23D72"/>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E6B"/>
    <w:rsid w:val="00A322BA"/>
    <w:rsid w:val="00A323E2"/>
    <w:rsid w:val="00A337A9"/>
    <w:rsid w:val="00A33D7B"/>
    <w:rsid w:val="00A340B6"/>
    <w:rsid w:val="00A341BA"/>
    <w:rsid w:val="00A34E56"/>
    <w:rsid w:val="00A354BA"/>
    <w:rsid w:val="00A35A35"/>
    <w:rsid w:val="00A360FD"/>
    <w:rsid w:val="00A36ACE"/>
    <w:rsid w:val="00A37A59"/>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49B"/>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A51"/>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218"/>
    <w:rsid w:val="00A653B4"/>
    <w:rsid w:val="00A65417"/>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00F"/>
    <w:rsid w:val="00A75B15"/>
    <w:rsid w:val="00A7616E"/>
    <w:rsid w:val="00A7620E"/>
    <w:rsid w:val="00A7681C"/>
    <w:rsid w:val="00A769D5"/>
    <w:rsid w:val="00A76EA5"/>
    <w:rsid w:val="00A77016"/>
    <w:rsid w:val="00A77054"/>
    <w:rsid w:val="00A775C1"/>
    <w:rsid w:val="00A8054B"/>
    <w:rsid w:val="00A80F59"/>
    <w:rsid w:val="00A814EE"/>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1E0"/>
    <w:rsid w:val="00A9329E"/>
    <w:rsid w:val="00A9359A"/>
    <w:rsid w:val="00A937F3"/>
    <w:rsid w:val="00A93AE0"/>
    <w:rsid w:val="00A947BD"/>
    <w:rsid w:val="00A94807"/>
    <w:rsid w:val="00A94A19"/>
    <w:rsid w:val="00A94E54"/>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0E"/>
    <w:rsid w:val="00A97EC3"/>
    <w:rsid w:val="00AA00EC"/>
    <w:rsid w:val="00AA03D1"/>
    <w:rsid w:val="00AA078E"/>
    <w:rsid w:val="00AA0B2A"/>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531"/>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07"/>
    <w:rsid w:val="00AC7021"/>
    <w:rsid w:val="00AC7650"/>
    <w:rsid w:val="00AD018F"/>
    <w:rsid w:val="00AD04B5"/>
    <w:rsid w:val="00AD0683"/>
    <w:rsid w:val="00AD09B2"/>
    <w:rsid w:val="00AD0F79"/>
    <w:rsid w:val="00AD18D4"/>
    <w:rsid w:val="00AD1C38"/>
    <w:rsid w:val="00AD2233"/>
    <w:rsid w:val="00AD24D1"/>
    <w:rsid w:val="00AD2C20"/>
    <w:rsid w:val="00AD2CCE"/>
    <w:rsid w:val="00AD2FE1"/>
    <w:rsid w:val="00AD3050"/>
    <w:rsid w:val="00AD33F5"/>
    <w:rsid w:val="00AD371F"/>
    <w:rsid w:val="00AD3FEB"/>
    <w:rsid w:val="00AD465A"/>
    <w:rsid w:val="00AD4889"/>
    <w:rsid w:val="00AD5582"/>
    <w:rsid w:val="00AD5C39"/>
    <w:rsid w:val="00AD5EA9"/>
    <w:rsid w:val="00AD64AB"/>
    <w:rsid w:val="00AD661A"/>
    <w:rsid w:val="00AD669E"/>
    <w:rsid w:val="00AD6B07"/>
    <w:rsid w:val="00AD7297"/>
    <w:rsid w:val="00AD770B"/>
    <w:rsid w:val="00AD7AD4"/>
    <w:rsid w:val="00AD7CC6"/>
    <w:rsid w:val="00AD7FC2"/>
    <w:rsid w:val="00AE0641"/>
    <w:rsid w:val="00AE08EE"/>
    <w:rsid w:val="00AE108F"/>
    <w:rsid w:val="00AE12F4"/>
    <w:rsid w:val="00AE17AA"/>
    <w:rsid w:val="00AE2032"/>
    <w:rsid w:val="00AE213C"/>
    <w:rsid w:val="00AE238A"/>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5B35"/>
    <w:rsid w:val="00AF76F6"/>
    <w:rsid w:val="00AF7A60"/>
    <w:rsid w:val="00AF7FB1"/>
    <w:rsid w:val="00B00120"/>
    <w:rsid w:val="00B0088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7A3"/>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9B"/>
    <w:rsid w:val="00B308A6"/>
    <w:rsid w:val="00B309E7"/>
    <w:rsid w:val="00B319BB"/>
    <w:rsid w:val="00B31CB7"/>
    <w:rsid w:val="00B3220F"/>
    <w:rsid w:val="00B324A3"/>
    <w:rsid w:val="00B326D4"/>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BA9"/>
    <w:rsid w:val="00B35C2A"/>
    <w:rsid w:val="00B36525"/>
    <w:rsid w:val="00B36B60"/>
    <w:rsid w:val="00B36D81"/>
    <w:rsid w:val="00B36F68"/>
    <w:rsid w:val="00B36F9A"/>
    <w:rsid w:val="00B37117"/>
    <w:rsid w:val="00B374D7"/>
    <w:rsid w:val="00B378EC"/>
    <w:rsid w:val="00B4032D"/>
    <w:rsid w:val="00B4038C"/>
    <w:rsid w:val="00B4040E"/>
    <w:rsid w:val="00B40624"/>
    <w:rsid w:val="00B40A16"/>
    <w:rsid w:val="00B40C15"/>
    <w:rsid w:val="00B40CD4"/>
    <w:rsid w:val="00B40F8E"/>
    <w:rsid w:val="00B410C8"/>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33B"/>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00"/>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53E"/>
    <w:rsid w:val="00B80865"/>
    <w:rsid w:val="00B80BCD"/>
    <w:rsid w:val="00B80C70"/>
    <w:rsid w:val="00B80EC4"/>
    <w:rsid w:val="00B815F4"/>
    <w:rsid w:val="00B81C8E"/>
    <w:rsid w:val="00B81E73"/>
    <w:rsid w:val="00B8253F"/>
    <w:rsid w:val="00B82584"/>
    <w:rsid w:val="00B826A3"/>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0C9"/>
    <w:rsid w:val="00B857C3"/>
    <w:rsid w:val="00B85C1A"/>
    <w:rsid w:val="00B85D6F"/>
    <w:rsid w:val="00B86286"/>
    <w:rsid w:val="00B862D7"/>
    <w:rsid w:val="00B86597"/>
    <w:rsid w:val="00B86655"/>
    <w:rsid w:val="00B86D9B"/>
    <w:rsid w:val="00B8763A"/>
    <w:rsid w:val="00B87797"/>
    <w:rsid w:val="00B87A3E"/>
    <w:rsid w:val="00B87C43"/>
    <w:rsid w:val="00B90567"/>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09"/>
    <w:rsid w:val="00B969B2"/>
    <w:rsid w:val="00B96AAE"/>
    <w:rsid w:val="00B96DC1"/>
    <w:rsid w:val="00B96FAD"/>
    <w:rsid w:val="00B9727D"/>
    <w:rsid w:val="00B972C9"/>
    <w:rsid w:val="00B97489"/>
    <w:rsid w:val="00B97785"/>
    <w:rsid w:val="00BA031D"/>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1D2B"/>
    <w:rsid w:val="00BC248A"/>
    <w:rsid w:val="00BC2D67"/>
    <w:rsid w:val="00BC3710"/>
    <w:rsid w:val="00BC3CF3"/>
    <w:rsid w:val="00BC4116"/>
    <w:rsid w:val="00BC48C7"/>
    <w:rsid w:val="00BC49DD"/>
    <w:rsid w:val="00BC4BFE"/>
    <w:rsid w:val="00BC4F2E"/>
    <w:rsid w:val="00BC5D43"/>
    <w:rsid w:val="00BC5EBA"/>
    <w:rsid w:val="00BC7845"/>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2596"/>
    <w:rsid w:val="00BE308C"/>
    <w:rsid w:val="00BE351C"/>
    <w:rsid w:val="00BE3997"/>
    <w:rsid w:val="00BE3E38"/>
    <w:rsid w:val="00BE3FD7"/>
    <w:rsid w:val="00BE42B0"/>
    <w:rsid w:val="00BE44F7"/>
    <w:rsid w:val="00BE47D1"/>
    <w:rsid w:val="00BE4DD3"/>
    <w:rsid w:val="00BE4F69"/>
    <w:rsid w:val="00BE5398"/>
    <w:rsid w:val="00BE5450"/>
    <w:rsid w:val="00BE55BC"/>
    <w:rsid w:val="00BE5C70"/>
    <w:rsid w:val="00BE5D31"/>
    <w:rsid w:val="00BE5E18"/>
    <w:rsid w:val="00BE5FA5"/>
    <w:rsid w:val="00BE66A4"/>
    <w:rsid w:val="00BE687D"/>
    <w:rsid w:val="00BE6A11"/>
    <w:rsid w:val="00BE6A41"/>
    <w:rsid w:val="00BE6B07"/>
    <w:rsid w:val="00BE6E33"/>
    <w:rsid w:val="00BF0B36"/>
    <w:rsid w:val="00BF0C95"/>
    <w:rsid w:val="00BF0D8F"/>
    <w:rsid w:val="00BF14E9"/>
    <w:rsid w:val="00BF17E9"/>
    <w:rsid w:val="00BF1914"/>
    <w:rsid w:val="00BF193C"/>
    <w:rsid w:val="00BF20DF"/>
    <w:rsid w:val="00BF2706"/>
    <w:rsid w:val="00BF2A0A"/>
    <w:rsid w:val="00BF375E"/>
    <w:rsid w:val="00BF3DBD"/>
    <w:rsid w:val="00BF4ACE"/>
    <w:rsid w:val="00BF505C"/>
    <w:rsid w:val="00BF5414"/>
    <w:rsid w:val="00BF546E"/>
    <w:rsid w:val="00BF5778"/>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2CD"/>
    <w:rsid w:val="00C0567B"/>
    <w:rsid w:val="00C059BA"/>
    <w:rsid w:val="00C05F1F"/>
    <w:rsid w:val="00C0749A"/>
    <w:rsid w:val="00C07E29"/>
    <w:rsid w:val="00C07FCA"/>
    <w:rsid w:val="00C10126"/>
    <w:rsid w:val="00C10138"/>
    <w:rsid w:val="00C10193"/>
    <w:rsid w:val="00C101E6"/>
    <w:rsid w:val="00C106AB"/>
    <w:rsid w:val="00C1091E"/>
    <w:rsid w:val="00C10A76"/>
    <w:rsid w:val="00C10B4A"/>
    <w:rsid w:val="00C10C16"/>
    <w:rsid w:val="00C10CB5"/>
    <w:rsid w:val="00C10D26"/>
    <w:rsid w:val="00C11B57"/>
    <w:rsid w:val="00C12089"/>
    <w:rsid w:val="00C12128"/>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633"/>
    <w:rsid w:val="00C2211C"/>
    <w:rsid w:val="00C23495"/>
    <w:rsid w:val="00C255DD"/>
    <w:rsid w:val="00C25A5B"/>
    <w:rsid w:val="00C25CA4"/>
    <w:rsid w:val="00C25D94"/>
    <w:rsid w:val="00C2615B"/>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DF7"/>
    <w:rsid w:val="00C31F42"/>
    <w:rsid w:val="00C325BE"/>
    <w:rsid w:val="00C327D3"/>
    <w:rsid w:val="00C3289F"/>
    <w:rsid w:val="00C328A9"/>
    <w:rsid w:val="00C3291F"/>
    <w:rsid w:val="00C3333B"/>
    <w:rsid w:val="00C3333D"/>
    <w:rsid w:val="00C336E8"/>
    <w:rsid w:val="00C338E8"/>
    <w:rsid w:val="00C33D2D"/>
    <w:rsid w:val="00C34A47"/>
    <w:rsid w:val="00C34ACE"/>
    <w:rsid w:val="00C3560C"/>
    <w:rsid w:val="00C35839"/>
    <w:rsid w:val="00C35FAF"/>
    <w:rsid w:val="00C3603D"/>
    <w:rsid w:val="00C3613D"/>
    <w:rsid w:val="00C3625A"/>
    <w:rsid w:val="00C36A7A"/>
    <w:rsid w:val="00C36D0A"/>
    <w:rsid w:val="00C36F70"/>
    <w:rsid w:val="00C37085"/>
    <w:rsid w:val="00C37205"/>
    <w:rsid w:val="00C37281"/>
    <w:rsid w:val="00C4035A"/>
    <w:rsid w:val="00C41A5D"/>
    <w:rsid w:val="00C4250D"/>
    <w:rsid w:val="00C42BC9"/>
    <w:rsid w:val="00C42EE5"/>
    <w:rsid w:val="00C42F3E"/>
    <w:rsid w:val="00C432DD"/>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CD2"/>
    <w:rsid w:val="00C52D22"/>
    <w:rsid w:val="00C531B4"/>
    <w:rsid w:val="00C549A4"/>
    <w:rsid w:val="00C549D5"/>
    <w:rsid w:val="00C561F7"/>
    <w:rsid w:val="00C5668A"/>
    <w:rsid w:val="00C568DB"/>
    <w:rsid w:val="00C56E30"/>
    <w:rsid w:val="00C57312"/>
    <w:rsid w:val="00C57938"/>
    <w:rsid w:val="00C57C88"/>
    <w:rsid w:val="00C57D11"/>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DD1"/>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8AC"/>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AD1"/>
    <w:rsid w:val="00C90B70"/>
    <w:rsid w:val="00C91189"/>
    <w:rsid w:val="00C9134E"/>
    <w:rsid w:val="00C93183"/>
    <w:rsid w:val="00C931EF"/>
    <w:rsid w:val="00C935FA"/>
    <w:rsid w:val="00C93AC5"/>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86"/>
    <w:rsid w:val="00CA38A1"/>
    <w:rsid w:val="00CA4727"/>
    <w:rsid w:val="00CA49BB"/>
    <w:rsid w:val="00CA4CC3"/>
    <w:rsid w:val="00CA54E6"/>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BBC"/>
    <w:rsid w:val="00CC0BE1"/>
    <w:rsid w:val="00CC0D63"/>
    <w:rsid w:val="00CC0E12"/>
    <w:rsid w:val="00CC1732"/>
    <w:rsid w:val="00CC17B8"/>
    <w:rsid w:val="00CC1A26"/>
    <w:rsid w:val="00CC2450"/>
    <w:rsid w:val="00CC25BD"/>
    <w:rsid w:val="00CC27B5"/>
    <w:rsid w:val="00CC2CFD"/>
    <w:rsid w:val="00CC3BF5"/>
    <w:rsid w:val="00CC3DD8"/>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0AA"/>
    <w:rsid w:val="00CD0E03"/>
    <w:rsid w:val="00CD1468"/>
    <w:rsid w:val="00CD1FAD"/>
    <w:rsid w:val="00CD24C5"/>
    <w:rsid w:val="00CD2784"/>
    <w:rsid w:val="00CD28FE"/>
    <w:rsid w:val="00CD3582"/>
    <w:rsid w:val="00CD3685"/>
    <w:rsid w:val="00CD3BC8"/>
    <w:rsid w:val="00CD3DA7"/>
    <w:rsid w:val="00CD425F"/>
    <w:rsid w:val="00CD4DF9"/>
    <w:rsid w:val="00CD5FC6"/>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A65"/>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D11"/>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7EF"/>
    <w:rsid w:val="00D10834"/>
    <w:rsid w:val="00D109FF"/>
    <w:rsid w:val="00D10BDB"/>
    <w:rsid w:val="00D10CC8"/>
    <w:rsid w:val="00D10D38"/>
    <w:rsid w:val="00D10E75"/>
    <w:rsid w:val="00D110B1"/>
    <w:rsid w:val="00D113D8"/>
    <w:rsid w:val="00D11890"/>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DDC"/>
    <w:rsid w:val="00D27E52"/>
    <w:rsid w:val="00D27F09"/>
    <w:rsid w:val="00D30D42"/>
    <w:rsid w:val="00D30ED0"/>
    <w:rsid w:val="00D31027"/>
    <w:rsid w:val="00D31806"/>
    <w:rsid w:val="00D31979"/>
    <w:rsid w:val="00D31D04"/>
    <w:rsid w:val="00D32133"/>
    <w:rsid w:val="00D32139"/>
    <w:rsid w:val="00D323FD"/>
    <w:rsid w:val="00D325D2"/>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37C"/>
    <w:rsid w:val="00D51873"/>
    <w:rsid w:val="00D51884"/>
    <w:rsid w:val="00D526F6"/>
    <w:rsid w:val="00D527FA"/>
    <w:rsid w:val="00D52DAA"/>
    <w:rsid w:val="00D52FA4"/>
    <w:rsid w:val="00D5311E"/>
    <w:rsid w:val="00D533FC"/>
    <w:rsid w:val="00D53497"/>
    <w:rsid w:val="00D53E31"/>
    <w:rsid w:val="00D54515"/>
    <w:rsid w:val="00D549DA"/>
    <w:rsid w:val="00D54AA2"/>
    <w:rsid w:val="00D54AE3"/>
    <w:rsid w:val="00D54C95"/>
    <w:rsid w:val="00D54FC0"/>
    <w:rsid w:val="00D554A9"/>
    <w:rsid w:val="00D554AA"/>
    <w:rsid w:val="00D5554A"/>
    <w:rsid w:val="00D5576F"/>
    <w:rsid w:val="00D55F59"/>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025"/>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698"/>
    <w:rsid w:val="00D86723"/>
    <w:rsid w:val="00D8676D"/>
    <w:rsid w:val="00D867A9"/>
    <w:rsid w:val="00D86DFD"/>
    <w:rsid w:val="00D873ED"/>
    <w:rsid w:val="00D8771F"/>
    <w:rsid w:val="00D87EF3"/>
    <w:rsid w:val="00D902D5"/>
    <w:rsid w:val="00D908FD"/>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1C4"/>
    <w:rsid w:val="00D9434C"/>
    <w:rsid w:val="00D9443F"/>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1ED6"/>
    <w:rsid w:val="00DB2001"/>
    <w:rsid w:val="00DB23FB"/>
    <w:rsid w:val="00DB2F2C"/>
    <w:rsid w:val="00DB3019"/>
    <w:rsid w:val="00DB3205"/>
    <w:rsid w:val="00DB3344"/>
    <w:rsid w:val="00DB36CF"/>
    <w:rsid w:val="00DB3701"/>
    <w:rsid w:val="00DB3855"/>
    <w:rsid w:val="00DB3D91"/>
    <w:rsid w:val="00DB3E06"/>
    <w:rsid w:val="00DB41D2"/>
    <w:rsid w:val="00DB47EB"/>
    <w:rsid w:val="00DB4846"/>
    <w:rsid w:val="00DB4A72"/>
    <w:rsid w:val="00DB5C0E"/>
    <w:rsid w:val="00DB647C"/>
    <w:rsid w:val="00DB6D8F"/>
    <w:rsid w:val="00DB6EE1"/>
    <w:rsid w:val="00DB7720"/>
    <w:rsid w:val="00DB7765"/>
    <w:rsid w:val="00DB7DCD"/>
    <w:rsid w:val="00DB7FB9"/>
    <w:rsid w:val="00DB7FF6"/>
    <w:rsid w:val="00DC149D"/>
    <w:rsid w:val="00DC18B0"/>
    <w:rsid w:val="00DC1DD1"/>
    <w:rsid w:val="00DC2379"/>
    <w:rsid w:val="00DC2E9F"/>
    <w:rsid w:val="00DC2F50"/>
    <w:rsid w:val="00DC30E7"/>
    <w:rsid w:val="00DC34CA"/>
    <w:rsid w:val="00DC3C56"/>
    <w:rsid w:val="00DC3CA3"/>
    <w:rsid w:val="00DC4037"/>
    <w:rsid w:val="00DC4071"/>
    <w:rsid w:val="00DC41B4"/>
    <w:rsid w:val="00DC46D6"/>
    <w:rsid w:val="00DC495C"/>
    <w:rsid w:val="00DC4C4A"/>
    <w:rsid w:val="00DC4D11"/>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3BEE"/>
    <w:rsid w:val="00DD3C67"/>
    <w:rsid w:val="00DD4423"/>
    <w:rsid w:val="00DD45C2"/>
    <w:rsid w:val="00DD45CB"/>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982"/>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681"/>
    <w:rsid w:val="00E0771D"/>
    <w:rsid w:val="00E07A9E"/>
    <w:rsid w:val="00E07DC3"/>
    <w:rsid w:val="00E10EE9"/>
    <w:rsid w:val="00E1187C"/>
    <w:rsid w:val="00E135EB"/>
    <w:rsid w:val="00E14050"/>
    <w:rsid w:val="00E14490"/>
    <w:rsid w:val="00E1484A"/>
    <w:rsid w:val="00E14B02"/>
    <w:rsid w:val="00E14C48"/>
    <w:rsid w:val="00E155FA"/>
    <w:rsid w:val="00E158E9"/>
    <w:rsid w:val="00E1605A"/>
    <w:rsid w:val="00E16191"/>
    <w:rsid w:val="00E16267"/>
    <w:rsid w:val="00E16353"/>
    <w:rsid w:val="00E165C4"/>
    <w:rsid w:val="00E1687C"/>
    <w:rsid w:val="00E16DCA"/>
    <w:rsid w:val="00E16E71"/>
    <w:rsid w:val="00E20082"/>
    <w:rsid w:val="00E200EC"/>
    <w:rsid w:val="00E208FB"/>
    <w:rsid w:val="00E21027"/>
    <w:rsid w:val="00E21176"/>
    <w:rsid w:val="00E21203"/>
    <w:rsid w:val="00E2138E"/>
    <w:rsid w:val="00E220CB"/>
    <w:rsid w:val="00E2217A"/>
    <w:rsid w:val="00E22E3A"/>
    <w:rsid w:val="00E22E48"/>
    <w:rsid w:val="00E2316B"/>
    <w:rsid w:val="00E24046"/>
    <w:rsid w:val="00E24051"/>
    <w:rsid w:val="00E246D6"/>
    <w:rsid w:val="00E248A1"/>
    <w:rsid w:val="00E24992"/>
    <w:rsid w:val="00E24D60"/>
    <w:rsid w:val="00E257D4"/>
    <w:rsid w:val="00E26108"/>
    <w:rsid w:val="00E261CF"/>
    <w:rsid w:val="00E26285"/>
    <w:rsid w:val="00E262A7"/>
    <w:rsid w:val="00E2630E"/>
    <w:rsid w:val="00E26657"/>
    <w:rsid w:val="00E26AC7"/>
    <w:rsid w:val="00E26B08"/>
    <w:rsid w:val="00E26E96"/>
    <w:rsid w:val="00E2711D"/>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550"/>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10B"/>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D7E"/>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428E"/>
    <w:rsid w:val="00EA55C1"/>
    <w:rsid w:val="00EA58DE"/>
    <w:rsid w:val="00EA62DA"/>
    <w:rsid w:val="00EA6556"/>
    <w:rsid w:val="00EA6B9B"/>
    <w:rsid w:val="00EA787E"/>
    <w:rsid w:val="00EA7B3E"/>
    <w:rsid w:val="00EA7D62"/>
    <w:rsid w:val="00EA7E54"/>
    <w:rsid w:val="00EB00C2"/>
    <w:rsid w:val="00EB0164"/>
    <w:rsid w:val="00EB028C"/>
    <w:rsid w:val="00EB0BF9"/>
    <w:rsid w:val="00EB0CF7"/>
    <w:rsid w:val="00EB0D8C"/>
    <w:rsid w:val="00EB110F"/>
    <w:rsid w:val="00EB1C34"/>
    <w:rsid w:val="00EB1C96"/>
    <w:rsid w:val="00EB203F"/>
    <w:rsid w:val="00EB228C"/>
    <w:rsid w:val="00EB3219"/>
    <w:rsid w:val="00EB33F4"/>
    <w:rsid w:val="00EB3621"/>
    <w:rsid w:val="00EB3D01"/>
    <w:rsid w:val="00EB3EA7"/>
    <w:rsid w:val="00EB52F3"/>
    <w:rsid w:val="00EB535B"/>
    <w:rsid w:val="00EB5618"/>
    <w:rsid w:val="00EB5758"/>
    <w:rsid w:val="00EB613D"/>
    <w:rsid w:val="00EB6BFB"/>
    <w:rsid w:val="00EB709A"/>
    <w:rsid w:val="00EB74C6"/>
    <w:rsid w:val="00EB75D9"/>
    <w:rsid w:val="00EB77DD"/>
    <w:rsid w:val="00EB7F65"/>
    <w:rsid w:val="00EC0462"/>
    <w:rsid w:val="00EC0607"/>
    <w:rsid w:val="00EC0614"/>
    <w:rsid w:val="00EC0963"/>
    <w:rsid w:val="00EC0AD0"/>
    <w:rsid w:val="00EC0EF0"/>
    <w:rsid w:val="00EC1DDB"/>
    <w:rsid w:val="00EC2348"/>
    <w:rsid w:val="00EC239D"/>
    <w:rsid w:val="00EC248F"/>
    <w:rsid w:val="00EC2E60"/>
    <w:rsid w:val="00EC3DC5"/>
    <w:rsid w:val="00EC44D5"/>
    <w:rsid w:val="00EC4842"/>
    <w:rsid w:val="00EC4F28"/>
    <w:rsid w:val="00EC4F81"/>
    <w:rsid w:val="00EC510E"/>
    <w:rsid w:val="00EC582A"/>
    <w:rsid w:val="00EC588B"/>
    <w:rsid w:val="00EC6007"/>
    <w:rsid w:val="00EC628D"/>
    <w:rsid w:val="00EC646A"/>
    <w:rsid w:val="00EC64BA"/>
    <w:rsid w:val="00EC64FF"/>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400"/>
    <w:rsid w:val="00ED6810"/>
    <w:rsid w:val="00ED721A"/>
    <w:rsid w:val="00ED72FB"/>
    <w:rsid w:val="00ED7537"/>
    <w:rsid w:val="00ED76E4"/>
    <w:rsid w:val="00EE03A5"/>
    <w:rsid w:val="00EE0E22"/>
    <w:rsid w:val="00EE1861"/>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5EAB"/>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A7E"/>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84"/>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D87"/>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5A1"/>
    <w:rsid w:val="00F47651"/>
    <w:rsid w:val="00F478D1"/>
    <w:rsid w:val="00F47BBC"/>
    <w:rsid w:val="00F503DE"/>
    <w:rsid w:val="00F50A71"/>
    <w:rsid w:val="00F5127A"/>
    <w:rsid w:val="00F51581"/>
    <w:rsid w:val="00F52309"/>
    <w:rsid w:val="00F52A36"/>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4A2"/>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2EF8"/>
    <w:rsid w:val="00F835E4"/>
    <w:rsid w:val="00F83691"/>
    <w:rsid w:val="00F84037"/>
    <w:rsid w:val="00F84057"/>
    <w:rsid w:val="00F84584"/>
    <w:rsid w:val="00F848F9"/>
    <w:rsid w:val="00F84AE5"/>
    <w:rsid w:val="00F85A58"/>
    <w:rsid w:val="00F85EC7"/>
    <w:rsid w:val="00F860E4"/>
    <w:rsid w:val="00F8629E"/>
    <w:rsid w:val="00F86855"/>
    <w:rsid w:val="00F868E1"/>
    <w:rsid w:val="00F86E8F"/>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9E"/>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65E"/>
    <w:rsid w:val="00FA2773"/>
    <w:rsid w:val="00FA2CC4"/>
    <w:rsid w:val="00FA3F7B"/>
    <w:rsid w:val="00FA4313"/>
    <w:rsid w:val="00FA44DB"/>
    <w:rsid w:val="00FA4608"/>
    <w:rsid w:val="00FA5269"/>
    <w:rsid w:val="00FA5648"/>
    <w:rsid w:val="00FA6445"/>
    <w:rsid w:val="00FA6747"/>
    <w:rsid w:val="00FA7149"/>
    <w:rsid w:val="00FB03DF"/>
    <w:rsid w:val="00FB040B"/>
    <w:rsid w:val="00FB0796"/>
    <w:rsid w:val="00FB07D9"/>
    <w:rsid w:val="00FB10BA"/>
    <w:rsid w:val="00FB1A8C"/>
    <w:rsid w:val="00FB1ADB"/>
    <w:rsid w:val="00FB1B59"/>
    <w:rsid w:val="00FB1EE1"/>
    <w:rsid w:val="00FB2ECA"/>
    <w:rsid w:val="00FB3768"/>
    <w:rsid w:val="00FB3D90"/>
    <w:rsid w:val="00FB3F0A"/>
    <w:rsid w:val="00FB41E5"/>
    <w:rsid w:val="00FB4A2C"/>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327"/>
    <w:rsid w:val="00FD6EA0"/>
    <w:rsid w:val="00FD74F9"/>
    <w:rsid w:val="00FE0811"/>
    <w:rsid w:val="00FE0C42"/>
    <w:rsid w:val="00FE1137"/>
    <w:rsid w:val="00FE14CF"/>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C998038"/>
  <w15:docId w15:val="{97D40665-287C-4DFA-9026-1AEC5D1CB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41D99"/>
    <w:pPr>
      <w:spacing w:before="120"/>
    </w:pPr>
    <w:rPr>
      <w:rFonts w:ascii="Arial" w:eastAsia="Times New Roman" w:hAnsi="Arial"/>
      <w:sz w:val="22"/>
      <w:szCs w:val="24"/>
    </w:rPr>
  </w:style>
  <w:style w:type="paragraph" w:styleId="1">
    <w:name w:val="heading 1"/>
    <w:basedOn w:val="a0"/>
    <w:next w:val="a0"/>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3"/>
      </w:numPr>
      <w:suppressAutoHyphens/>
      <w:spacing w:before="240" w:after="60"/>
      <w:outlineLvl w:val="5"/>
    </w:pPr>
    <w:rPr>
      <w:rFonts w:ascii="Calibri" w:hAnsi="Calibri"/>
      <w:b/>
      <w:bCs/>
      <w:sz w:val="20"/>
      <w:szCs w:val="20"/>
      <w:lang w:eastAsia="ar-SA"/>
    </w:rPr>
  </w:style>
  <w:style w:type="paragraph" w:styleId="7">
    <w:name w:val="heading 7"/>
    <w:basedOn w:val="a0"/>
    <w:next w:val="a0"/>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Заголовок Знак"/>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sz w:val="20"/>
      <w:szCs w:val="20"/>
    </w:rPr>
  </w:style>
  <w:style w:type="character" w:customStyle="1" w:styleId="a7">
    <w:name w:val="Буллит Знак"/>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12">
    <w:name w:val="Заголовок1"/>
    <w:basedOn w:val="a0"/>
    <w:next w:val="ac"/>
    <w:rsid w:val="008324F0"/>
    <w:pPr>
      <w:keepNext/>
      <w:suppressAutoHyphens/>
      <w:spacing w:before="240" w:after="120"/>
    </w:pPr>
    <w:rPr>
      <w:rFonts w:eastAsia="Lucida Sans Unicode" w:cs="Tahoma"/>
      <w:sz w:val="28"/>
      <w:szCs w:val="28"/>
      <w:lang w:eastAsia="ar-SA"/>
    </w:rPr>
  </w:style>
  <w:style w:type="paragraph" w:styleId="ac">
    <w:name w:val="Body Text"/>
    <w:basedOn w:val="a0"/>
    <w:link w:val="ad"/>
    <w:rsid w:val="008324F0"/>
    <w:pPr>
      <w:suppressAutoHyphens/>
      <w:spacing w:before="0"/>
    </w:pPr>
    <w:rPr>
      <w:rFonts w:ascii="Times New Roman" w:hAnsi="Times New Roman"/>
      <w:b/>
      <w:sz w:val="28"/>
      <w:szCs w:val="20"/>
      <w:lang w:eastAsia="ar-SA"/>
    </w:rPr>
  </w:style>
  <w:style w:type="character" w:customStyle="1" w:styleId="ad">
    <w:name w:val="Основной текст Знак"/>
    <w:link w:val="ac"/>
    <w:rsid w:val="008324F0"/>
    <w:rPr>
      <w:rFonts w:ascii="Times New Roman" w:eastAsia="Times New Roman" w:hAnsi="Times New Roman" w:cs="Times New Roman"/>
      <w:b/>
      <w:sz w:val="28"/>
      <w:szCs w:val="20"/>
      <w:lang w:eastAsia="ar-SA"/>
    </w:rPr>
  </w:style>
  <w:style w:type="paragraph" w:styleId="ae">
    <w:name w:val="List"/>
    <w:basedOn w:val="ac"/>
    <w:rsid w:val="008324F0"/>
    <w:rPr>
      <w:rFonts w:ascii="Arial" w:hAnsi="Arial" w:cs="Tahoma"/>
    </w:rPr>
  </w:style>
  <w:style w:type="paragraph" w:customStyle="1" w:styleId="13">
    <w:name w:val="Название1"/>
    <w:basedOn w:val="a0"/>
    <w:rsid w:val="008324F0"/>
    <w:pPr>
      <w:suppressLineNumbers/>
      <w:suppressAutoHyphens/>
      <w:spacing w:after="120"/>
    </w:pPr>
    <w:rPr>
      <w:rFonts w:cs="Tahoma"/>
      <w:i/>
      <w:iCs/>
      <w:sz w:val="20"/>
      <w:lang w:eastAsia="ar-SA"/>
    </w:rPr>
  </w:style>
  <w:style w:type="paragraph" w:customStyle="1" w:styleId="14">
    <w:name w:val="Указатель1"/>
    <w:basedOn w:val="a0"/>
    <w:rsid w:val="008324F0"/>
    <w:pPr>
      <w:suppressLineNumbers/>
      <w:suppressAutoHyphens/>
      <w:spacing w:before="0"/>
    </w:pPr>
    <w:rPr>
      <w:rFonts w:cs="Tahoma"/>
      <w:sz w:val="20"/>
      <w:szCs w:val="20"/>
      <w:lang w:eastAsia="ar-SA"/>
    </w:rPr>
  </w:style>
  <w:style w:type="paragraph" w:styleId="af">
    <w:name w:val="Body Text Indent"/>
    <w:basedOn w:val="a0"/>
    <w:link w:val="af0"/>
    <w:rsid w:val="008324F0"/>
    <w:pPr>
      <w:suppressAutoHyphens/>
      <w:spacing w:before="0"/>
      <w:ind w:firstLine="720"/>
    </w:pPr>
    <w:rPr>
      <w:rFonts w:ascii="Times New Roman" w:hAnsi="Times New Roman"/>
      <w:sz w:val="24"/>
      <w:szCs w:val="20"/>
      <w:lang w:eastAsia="ar-SA"/>
    </w:rPr>
  </w:style>
  <w:style w:type="character" w:customStyle="1" w:styleId="af0">
    <w:name w:val="Основной текст с отступом Знак"/>
    <w:link w:val="af"/>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1">
    <w:name w:val="Balloon Text"/>
    <w:basedOn w:val="a0"/>
    <w:link w:val="af2"/>
    <w:rsid w:val="008324F0"/>
    <w:pPr>
      <w:suppressAutoHyphens/>
      <w:spacing w:before="0"/>
    </w:pPr>
    <w:rPr>
      <w:rFonts w:ascii="Tahoma" w:hAnsi="Tahoma"/>
      <w:sz w:val="16"/>
      <w:szCs w:val="16"/>
      <w:lang w:eastAsia="ar-SA"/>
    </w:rPr>
  </w:style>
  <w:style w:type="character" w:customStyle="1" w:styleId="af2">
    <w:name w:val="Текст выноски Знак"/>
    <w:link w:val="af1"/>
    <w:rsid w:val="008324F0"/>
    <w:rPr>
      <w:rFonts w:ascii="Tahoma" w:eastAsia="Times New Roman" w:hAnsi="Tahoma" w:cs="Tahoma"/>
      <w:sz w:val="16"/>
      <w:szCs w:val="16"/>
      <w:lang w:eastAsia="ar-SA"/>
    </w:rPr>
  </w:style>
  <w:style w:type="paragraph" w:styleId="af3">
    <w:name w:val="footer"/>
    <w:basedOn w:val="a0"/>
    <w:link w:val="af4"/>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4">
    <w:name w:val="Нижний колонтитул Знак"/>
    <w:link w:val="af3"/>
    <w:uiPriority w:val="99"/>
    <w:rsid w:val="008324F0"/>
    <w:rPr>
      <w:rFonts w:ascii="Times New Roman" w:eastAsia="Times New Roman" w:hAnsi="Times New Roman" w:cs="Times New Roman"/>
      <w:sz w:val="20"/>
      <w:szCs w:val="20"/>
      <w:lang w:eastAsia="ar-SA"/>
    </w:rPr>
  </w:style>
  <w:style w:type="paragraph" w:customStyle="1" w:styleId="15">
    <w:name w:val="Знак1"/>
    <w:basedOn w:val="a0"/>
    <w:rsid w:val="008324F0"/>
    <w:pPr>
      <w:suppressAutoHyphens/>
      <w:spacing w:before="100" w:after="100"/>
    </w:pPr>
    <w:rPr>
      <w:rFonts w:ascii="Tahoma" w:hAnsi="Tahoma"/>
      <w:sz w:val="20"/>
      <w:szCs w:val="20"/>
      <w:lang w:val="en-US" w:eastAsia="ar-SA"/>
    </w:rPr>
  </w:style>
  <w:style w:type="paragraph" w:styleId="af5">
    <w:name w:val="Subtitle"/>
    <w:basedOn w:val="12"/>
    <w:next w:val="ac"/>
    <w:link w:val="af6"/>
    <w:qFormat/>
    <w:rsid w:val="008324F0"/>
    <w:pPr>
      <w:jc w:val="center"/>
    </w:pPr>
    <w:rPr>
      <w:rFonts w:cs="Times New Roman"/>
      <w:i/>
      <w:iCs/>
    </w:rPr>
  </w:style>
  <w:style w:type="character" w:customStyle="1" w:styleId="af6">
    <w:name w:val="Подзаголовок Знак"/>
    <w:link w:val="af5"/>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7">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8">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9">
    <w:name w:val="Заголовок таблицы"/>
    <w:basedOn w:val="af8"/>
    <w:rsid w:val="008324F0"/>
    <w:pPr>
      <w:jc w:val="center"/>
    </w:pPr>
    <w:rPr>
      <w:b/>
      <w:bCs/>
    </w:rPr>
  </w:style>
  <w:style w:type="paragraph" w:customStyle="1" w:styleId="afa">
    <w:name w:val="Содержимое врезки"/>
    <w:basedOn w:val="ac"/>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styleId="afb">
    <w:name w:val="No Spacing"/>
    <w:uiPriority w:val="1"/>
    <w:qFormat/>
    <w:rsid w:val="007431E9"/>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705900">
      <w:bodyDiv w:val="1"/>
      <w:marLeft w:val="0"/>
      <w:marRight w:val="0"/>
      <w:marTop w:val="0"/>
      <w:marBottom w:val="0"/>
      <w:divBdr>
        <w:top w:val="none" w:sz="0" w:space="0" w:color="auto"/>
        <w:left w:val="none" w:sz="0" w:space="0" w:color="auto"/>
        <w:bottom w:val="none" w:sz="0" w:space="0" w:color="auto"/>
        <w:right w:val="none" w:sz="0" w:space="0" w:color="auto"/>
      </w:divBdr>
    </w:div>
    <w:div w:id="610363531">
      <w:bodyDiv w:val="1"/>
      <w:marLeft w:val="0"/>
      <w:marRight w:val="0"/>
      <w:marTop w:val="0"/>
      <w:marBottom w:val="0"/>
      <w:divBdr>
        <w:top w:val="none" w:sz="0" w:space="0" w:color="auto"/>
        <w:left w:val="none" w:sz="0" w:space="0" w:color="auto"/>
        <w:bottom w:val="none" w:sz="0" w:space="0" w:color="auto"/>
        <w:right w:val="none" w:sz="0" w:space="0" w:color="auto"/>
      </w:divBdr>
    </w:div>
    <w:div w:id="711464206">
      <w:bodyDiv w:val="1"/>
      <w:marLeft w:val="0"/>
      <w:marRight w:val="0"/>
      <w:marTop w:val="0"/>
      <w:marBottom w:val="0"/>
      <w:divBdr>
        <w:top w:val="none" w:sz="0" w:space="0" w:color="auto"/>
        <w:left w:val="none" w:sz="0" w:space="0" w:color="auto"/>
        <w:bottom w:val="none" w:sz="0" w:space="0" w:color="auto"/>
        <w:right w:val="none" w:sz="0" w:space="0" w:color="auto"/>
      </w:divBdr>
    </w:div>
    <w:div w:id="996497022">
      <w:bodyDiv w:val="1"/>
      <w:marLeft w:val="60"/>
      <w:marRight w:val="60"/>
      <w:marTop w:val="60"/>
      <w:marBottom w:val="15"/>
      <w:divBdr>
        <w:top w:val="none" w:sz="0" w:space="0" w:color="auto"/>
        <w:left w:val="none" w:sz="0" w:space="0" w:color="auto"/>
        <w:bottom w:val="none" w:sz="0" w:space="0" w:color="auto"/>
        <w:right w:val="none" w:sz="0" w:space="0" w:color="auto"/>
      </w:divBdr>
      <w:divsChild>
        <w:div w:id="2050913286">
          <w:marLeft w:val="0"/>
          <w:marRight w:val="0"/>
          <w:marTop w:val="0"/>
          <w:marBottom w:val="0"/>
          <w:divBdr>
            <w:top w:val="none" w:sz="0" w:space="0" w:color="auto"/>
            <w:left w:val="none" w:sz="0" w:space="0" w:color="auto"/>
            <w:bottom w:val="none" w:sz="0" w:space="0" w:color="auto"/>
            <w:right w:val="none" w:sz="0" w:space="0" w:color="auto"/>
          </w:divBdr>
        </w:div>
      </w:divsChild>
    </w:div>
    <w:div w:id="1470245369">
      <w:bodyDiv w:val="1"/>
      <w:marLeft w:val="60"/>
      <w:marRight w:val="60"/>
      <w:marTop w:val="60"/>
      <w:marBottom w:val="15"/>
      <w:divBdr>
        <w:top w:val="none" w:sz="0" w:space="0" w:color="auto"/>
        <w:left w:val="none" w:sz="0" w:space="0" w:color="auto"/>
        <w:bottom w:val="none" w:sz="0" w:space="0" w:color="auto"/>
        <w:right w:val="none" w:sz="0" w:space="0" w:color="auto"/>
      </w:divBdr>
      <w:divsChild>
        <w:div w:id="3397048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kofievaEG@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kofievaEG@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E1C65A-0B60-48BB-83C1-E40FDFB34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7</Pages>
  <Words>2838</Words>
  <Characters>16180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Кириллова Надежда Владимировна</cp:lastModifiedBy>
  <cp:revision>33</cp:revision>
  <cp:lastPrinted>2017-07-13T08:41:00Z</cp:lastPrinted>
  <dcterms:created xsi:type="dcterms:W3CDTF">2017-06-08T06:21:00Z</dcterms:created>
  <dcterms:modified xsi:type="dcterms:W3CDTF">2017-07-13T08:45:00Z</dcterms:modified>
</cp:coreProperties>
</file>